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6A2737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DB05D8" w:rsidRPr="00AF1FA9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AF1FA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AF1FA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AF1FA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F1FA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AF1FA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AF1FA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F1FA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FE7FC1" w:rsidRPr="00FE7FC1" w:rsidRDefault="00FE7FC1" w:rsidP="00FE7FC1">
      <w:pPr>
        <w:spacing w:line="240" w:lineRule="auto"/>
        <w:jc w:val="right"/>
        <w:rPr>
          <w:sz w:val="24"/>
          <w:szCs w:val="24"/>
        </w:rPr>
      </w:pPr>
      <w:proofErr w:type="spellStart"/>
      <w:r w:rsidRPr="00FE7FC1">
        <w:rPr>
          <w:sz w:val="24"/>
          <w:szCs w:val="24"/>
        </w:rPr>
        <w:t>И.о</w:t>
      </w:r>
      <w:proofErr w:type="spellEnd"/>
      <w:r w:rsidRPr="00FE7FC1">
        <w:rPr>
          <w:sz w:val="24"/>
          <w:szCs w:val="24"/>
        </w:rPr>
        <w:t xml:space="preserve">. заместителя генерального директора – </w:t>
      </w:r>
    </w:p>
    <w:p w:rsidR="00FE7FC1" w:rsidRPr="00FE7FC1" w:rsidRDefault="00FE7FC1" w:rsidP="00FE7FC1">
      <w:pPr>
        <w:spacing w:line="240" w:lineRule="auto"/>
        <w:jc w:val="right"/>
        <w:rPr>
          <w:sz w:val="24"/>
          <w:szCs w:val="24"/>
        </w:rPr>
      </w:pPr>
      <w:r w:rsidRPr="00FE7FC1">
        <w:rPr>
          <w:sz w:val="24"/>
          <w:szCs w:val="24"/>
        </w:rPr>
        <w:t>директора филиала ПАО «МРСК Центра» - «Ярэнерго»</w:t>
      </w:r>
    </w:p>
    <w:p w:rsidR="00FE7FC1" w:rsidRPr="00FE7FC1" w:rsidRDefault="00FE7FC1" w:rsidP="00FE7FC1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FE7FC1" w:rsidP="00FE7FC1">
      <w:pPr>
        <w:spacing w:line="240" w:lineRule="auto"/>
        <w:jc w:val="right"/>
        <w:rPr>
          <w:sz w:val="24"/>
          <w:szCs w:val="24"/>
        </w:rPr>
      </w:pPr>
      <w:r w:rsidRPr="00FE7FC1">
        <w:rPr>
          <w:sz w:val="24"/>
          <w:szCs w:val="24"/>
        </w:rPr>
        <w:t>____________ А.А. Герасимов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341A84">
        <w:rPr>
          <w:b/>
          <w:kern w:val="36"/>
          <w:sz w:val="24"/>
          <w:szCs w:val="24"/>
        </w:rPr>
        <w:t>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FE7FC1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FE7FC1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FE7FC1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FE7FC1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FE7FC1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FE7FC1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FE7FC1">
        <w:rPr>
          <w:b/>
          <w:sz w:val="24"/>
          <w:szCs w:val="24"/>
        </w:rPr>
        <w:t xml:space="preserve">на право заключения </w:t>
      </w:r>
      <w:r w:rsidR="00366652" w:rsidRPr="00FE7FC1">
        <w:rPr>
          <w:b/>
          <w:sz w:val="24"/>
          <w:szCs w:val="24"/>
        </w:rPr>
        <w:t>Договор</w:t>
      </w:r>
      <w:r w:rsidR="00FE7FC1" w:rsidRPr="00FE7FC1">
        <w:rPr>
          <w:b/>
          <w:sz w:val="24"/>
          <w:szCs w:val="24"/>
        </w:rPr>
        <w:t>а</w:t>
      </w:r>
      <w:r w:rsidR="00366652" w:rsidRPr="00FE7FC1">
        <w:rPr>
          <w:b/>
          <w:sz w:val="24"/>
          <w:szCs w:val="24"/>
        </w:rPr>
        <w:t xml:space="preserve"> </w:t>
      </w:r>
      <w:r w:rsidR="00CD4FFF" w:rsidRPr="00CD4FFF">
        <w:rPr>
          <w:b/>
          <w:sz w:val="24"/>
          <w:szCs w:val="24"/>
        </w:rPr>
        <w:t>на оказание услуг по обучению сотрудников филиала ПАО "МРСК Центра</w:t>
      </w:r>
      <w:proofErr w:type="gramStart"/>
      <w:r w:rsidR="00CD4FFF" w:rsidRPr="00CD4FFF">
        <w:rPr>
          <w:b/>
          <w:sz w:val="24"/>
          <w:szCs w:val="24"/>
        </w:rPr>
        <w:t>"-</w:t>
      </w:r>
      <w:proofErr w:type="gramEnd"/>
      <w:r w:rsidR="00CD4FFF" w:rsidRPr="00CD4FFF">
        <w:rPr>
          <w:b/>
          <w:sz w:val="24"/>
          <w:szCs w:val="24"/>
        </w:rPr>
        <w:t>"Ярэнерго" на право допуска к управлению БКМ, автовышками, кранами, работе на высоте (3  группа) и др. на 2018 год</w:t>
      </w:r>
      <w:r w:rsidR="00366652" w:rsidRPr="00FE7FC1">
        <w:rPr>
          <w:b/>
          <w:sz w:val="24"/>
          <w:szCs w:val="24"/>
        </w:rPr>
        <w:t xml:space="preserve"> для нужд ПАО «МРСК Центра»</w:t>
      </w:r>
      <w:r w:rsidR="007556FF" w:rsidRPr="00FE7FC1">
        <w:rPr>
          <w:b/>
          <w:sz w:val="24"/>
          <w:szCs w:val="24"/>
        </w:rPr>
        <w:t xml:space="preserve"> (филиал</w:t>
      </w:r>
      <w:r w:rsidR="00FE7FC1" w:rsidRPr="00FE7FC1">
        <w:rPr>
          <w:b/>
          <w:sz w:val="24"/>
          <w:szCs w:val="24"/>
        </w:rPr>
        <w:t>а</w:t>
      </w:r>
      <w:r w:rsidR="007556FF" w:rsidRPr="00FE7FC1">
        <w:rPr>
          <w:b/>
          <w:sz w:val="24"/>
          <w:szCs w:val="24"/>
        </w:rPr>
        <w:t xml:space="preserve"> «</w:t>
      </w:r>
      <w:r w:rsidR="00FE7FC1" w:rsidRPr="00FE7FC1">
        <w:rPr>
          <w:b/>
          <w:sz w:val="24"/>
          <w:szCs w:val="24"/>
        </w:rPr>
        <w:t>Яр</w:t>
      </w:r>
      <w:r w:rsidR="007556FF" w:rsidRPr="00FE7FC1">
        <w:rPr>
          <w:b/>
          <w:sz w:val="24"/>
          <w:szCs w:val="24"/>
        </w:rPr>
        <w:t>энерго»)</w:t>
      </w:r>
    </w:p>
    <w:p w:rsidR="007556FF" w:rsidRPr="00FE7FC1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FE7FC1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FE7FC1">
        <w:rPr>
          <w:rFonts w:ascii="Times New Roman" w:eastAsia="Times New Roman" w:hAnsi="Times New Roman" w:cs="Times New Roman"/>
          <w:b/>
          <w:caps/>
        </w:rPr>
        <w:t>,</w:t>
      </w:r>
      <w:r w:rsidRPr="00FE7FC1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FE7FC1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FE7FC1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8829F7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B7085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751A4B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8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11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31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38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40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42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43</w:t>
      </w:r>
      <w:r w:rsidR="00B70851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52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54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56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58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60</w:t>
      </w:r>
      <w:r w:rsidR="00B70851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71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73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75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78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82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85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87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89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91</w:t>
      </w:r>
      <w:r w:rsidR="00B70851">
        <w:rPr>
          <w:noProof/>
        </w:rPr>
        <w:fldChar w:fldCharType="end"/>
      </w:r>
    </w:p>
    <w:p w:rsidR="00717F60" w:rsidRPr="00E71A48" w:rsidRDefault="00B70851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FE7FC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r w:rsidR="00EC1043" w:rsidRPr="00FE7FC1">
        <w:rPr>
          <w:iCs/>
          <w:sz w:val="24"/>
          <w:szCs w:val="24"/>
        </w:rPr>
        <w:t>с</w:t>
      </w:r>
      <w:r w:rsidRPr="00FE7FC1">
        <w:rPr>
          <w:iCs/>
          <w:sz w:val="24"/>
          <w:szCs w:val="24"/>
        </w:rPr>
        <w:t xml:space="preserve">екретарь Закупочной комиссии – </w:t>
      </w:r>
      <w:r w:rsidR="00FE7FC1" w:rsidRPr="00FE7FC1">
        <w:rPr>
          <w:iCs/>
          <w:sz w:val="24"/>
          <w:szCs w:val="24"/>
        </w:rPr>
        <w:t>специалист 2 категории отдела закупочной деятельности Управления логистики и материально-технического обеспечения филиала</w:t>
      </w:r>
      <w:r w:rsidR="007556FF" w:rsidRPr="00FE7FC1">
        <w:rPr>
          <w:iCs/>
          <w:sz w:val="24"/>
          <w:szCs w:val="24"/>
        </w:rPr>
        <w:t xml:space="preserve"> ПАО «МРСК Центра»</w:t>
      </w:r>
      <w:r w:rsidR="00FE7FC1" w:rsidRPr="00FE7FC1">
        <w:rPr>
          <w:iCs/>
          <w:sz w:val="24"/>
          <w:szCs w:val="24"/>
        </w:rPr>
        <w:t xml:space="preserve"> - «Ярэнерго»</w:t>
      </w:r>
      <w:r w:rsidR="007556FF" w:rsidRPr="00FE7FC1">
        <w:rPr>
          <w:iCs/>
          <w:sz w:val="24"/>
          <w:szCs w:val="24"/>
        </w:rPr>
        <w:t xml:space="preserve"> </w:t>
      </w:r>
      <w:r w:rsidR="00FE7FC1" w:rsidRPr="00FE7FC1">
        <w:rPr>
          <w:iCs/>
          <w:sz w:val="24"/>
          <w:szCs w:val="24"/>
        </w:rPr>
        <w:t>Донсков А.Ю.</w:t>
      </w:r>
      <w:r w:rsidR="007556FF" w:rsidRPr="00FE7FC1">
        <w:rPr>
          <w:iCs/>
          <w:sz w:val="24"/>
          <w:szCs w:val="24"/>
        </w:rPr>
        <w:t>, контактные телефоны: (4</w:t>
      </w:r>
      <w:r w:rsidR="00FE7FC1" w:rsidRPr="00FE7FC1">
        <w:rPr>
          <w:iCs/>
          <w:sz w:val="24"/>
          <w:szCs w:val="24"/>
        </w:rPr>
        <w:t>4852</w:t>
      </w:r>
      <w:r w:rsidR="007556FF" w:rsidRPr="00FE7FC1">
        <w:rPr>
          <w:iCs/>
          <w:sz w:val="24"/>
          <w:szCs w:val="24"/>
        </w:rPr>
        <w:t>) 7</w:t>
      </w:r>
      <w:r w:rsidR="00FE7FC1" w:rsidRPr="00FE7FC1">
        <w:rPr>
          <w:iCs/>
          <w:sz w:val="24"/>
          <w:szCs w:val="24"/>
        </w:rPr>
        <w:t>8</w:t>
      </w:r>
      <w:r w:rsidR="007556FF" w:rsidRPr="00FE7FC1">
        <w:rPr>
          <w:iCs/>
          <w:sz w:val="24"/>
          <w:szCs w:val="24"/>
        </w:rPr>
        <w:t>-</w:t>
      </w:r>
      <w:r w:rsidR="00FE7FC1" w:rsidRPr="00FE7FC1">
        <w:rPr>
          <w:iCs/>
          <w:sz w:val="24"/>
          <w:szCs w:val="24"/>
        </w:rPr>
        <w:t>14</w:t>
      </w:r>
      <w:r w:rsidR="007556FF" w:rsidRPr="00FE7FC1">
        <w:rPr>
          <w:iCs/>
          <w:sz w:val="24"/>
          <w:szCs w:val="24"/>
        </w:rPr>
        <w:t>-</w:t>
      </w:r>
      <w:r w:rsidR="00FE7FC1" w:rsidRPr="00FE7FC1">
        <w:rPr>
          <w:iCs/>
          <w:sz w:val="24"/>
          <w:szCs w:val="24"/>
        </w:rPr>
        <w:t>78</w:t>
      </w:r>
      <w:r w:rsidR="007556FF" w:rsidRPr="00FE7FC1">
        <w:rPr>
          <w:iCs/>
          <w:sz w:val="24"/>
          <w:szCs w:val="24"/>
        </w:rPr>
        <w:t xml:space="preserve">, </w:t>
      </w:r>
      <w:r w:rsidR="007556FF" w:rsidRPr="00FE7FC1">
        <w:rPr>
          <w:sz w:val="24"/>
          <w:szCs w:val="24"/>
        </w:rPr>
        <w:t xml:space="preserve">адрес электронной почты: </w:t>
      </w:r>
      <w:r w:rsidR="007556FF" w:rsidRPr="00FE7FC1">
        <w:rPr>
          <w:iCs/>
          <w:sz w:val="24"/>
          <w:szCs w:val="24"/>
        </w:rPr>
        <w:t xml:space="preserve"> </w:t>
      </w:r>
      <w:hyperlink r:id="rId18" w:history="1">
        <w:r w:rsidR="00FE7FC1" w:rsidRPr="00FE7FC1">
          <w:rPr>
            <w:rStyle w:val="a7"/>
            <w:sz w:val="24"/>
            <w:szCs w:val="24"/>
            <w:lang w:val="en-US"/>
          </w:rPr>
          <w:t>Donskov</w:t>
        </w:r>
        <w:r w:rsidR="00FE7FC1" w:rsidRPr="00FE7FC1">
          <w:rPr>
            <w:rStyle w:val="a7"/>
            <w:sz w:val="24"/>
            <w:szCs w:val="24"/>
          </w:rPr>
          <w:t>.</w:t>
        </w:r>
        <w:r w:rsidR="00FE7FC1" w:rsidRPr="00FE7FC1">
          <w:rPr>
            <w:rStyle w:val="a7"/>
            <w:sz w:val="24"/>
            <w:szCs w:val="24"/>
            <w:lang w:val="en-US"/>
          </w:rPr>
          <w:t>AY</w:t>
        </w:r>
        <w:r w:rsidR="00FE7FC1" w:rsidRPr="00FE7FC1">
          <w:rPr>
            <w:rStyle w:val="a7"/>
            <w:sz w:val="24"/>
            <w:szCs w:val="24"/>
          </w:rPr>
          <w:t>@mrsk-1.ru</w:t>
        </w:r>
      </w:hyperlink>
      <w:r w:rsidRPr="00FE7FC1">
        <w:rPr>
          <w:iCs/>
          <w:sz w:val="24"/>
          <w:szCs w:val="24"/>
        </w:rPr>
        <w:t>, ответственное лицо –</w:t>
      </w:r>
      <w:r w:rsidRPr="00FE7FC1">
        <w:rPr>
          <w:sz w:val="24"/>
          <w:szCs w:val="24"/>
        </w:rPr>
        <w:t xml:space="preserve"> </w:t>
      </w:r>
      <w:r w:rsidR="00FE7FC1" w:rsidRPr="00FE7FC1">
        <w:rPr>
          <w:sz w:val="24"/>
          <w:szCs w:val="24"/>
        </w:rPr>
        <w:t>Донсков Антон Юрьевич</w:t>
      </w:r>
      <w:r w:rsidR="007556FF" w:rsidRPr="00FE7FC1">
        <w:rPr>
          <w:sz w:val="24"/>
          <w:szCs w:val="24"/>
        </w:rPr>
        <w:t>, контактные телефоны - (4</w:t>
      </w:r>
      <w:r w:rsidR="00FE7FC1" w:rsidRPr="00FE7FC1">
        <w:rPr>
          <w:sz w:val="24"/>
          <w:szCs w:val="24"/>
        </w:rPr>
        <w:t>852</w:t>
      </w:r>
      <w:r w:rsidR="007556FF" w:rsidRPr="00FE7FC1">
        <w:rPr>
          <w:sz w:val="24"/>
          <w:szCs w:val="24"/>
        </w:rPr>
        <w:t xml:space="preserve">) </w:t>
      </w:r>
      <w:r w:rsidR="00FE7FC1" w:rsidRPr="00FE7FC1">
        <w:rPr>
          <w:sz w:val="24"/>
          <w:szCs w:val="24"/>
        </w:rPr>
        <w:t>78</w:t>
      </w:r>
      <w:r w:rsidR="007556FF" w:rsidRPr="00FE7FC1">
        <w:rPr>
          <w:sz w:val="24"/>
          <w:szCs w:val="24"/>
        </w:rPr>
        <w:t>-</w:t>
      </w:r>
      <w:r w:rsidR="00FE7FC1" w:rsidRPr="00FE7FC1">
        <w:rPr>
          <w:sz w:val="24"/>
          <w:szCs w:val="24"/>
        </w:rPr>
        <w:t>14</w:t>
      </w:r>
      <w:r w:rsidR="007556FF" w:rsidRPr="00FE7FC1">
        <w:rPr>
          <w:sz w:val="24"/>
          <w:szCs w:val="24"/>
        </w:rPr>
        <w:t>-</w:t>
      </w:r>
      <w:r w:rsidR="00FE7FC1" w:rsidRPr="00FE7FC1">
        <w:rPr>
          <w:sz w:val="24"/>
          <w:szCs w:val="24"/>
        </w:rPr>
        <w:t>78</w:t>
      </w:r>
      <w:r w:rsidR="007556FF" w:rsidRPr="00FE7FC1">
        <w:rPr>
          <w:sz w:val="24"/>
          <w:szCs w:val="24"/>
        </w:rPr>
        <w:t xml:space="preserve">, адрес электронной почты: </w:t>
      </w:r>
      <w:hyperlink r:id="rId19" w:history="1">
        <w:r w:rsidR="00FE7FC1" w:rsidRPr="00FE7FC1">
          <w:rPr>
            <w:rStyle w:val="a7"/>
            <w:sz w:val="24"/>
            <w:szCs w:val="24"/>
            <w:lang w:val="en-US"/>
          </w:rPr>
          <w:t>Donskov</w:t>
        </w:r>
        <w:r w:rsidR="00FE7FC1" w:rsidRPr="00FE7FC1">
          <w:rPr>
            <w:rStyle w:val="a7"/>
            <w:sz w:val="24"/>
            <w:szCs w:val="24"/>
          </w:rPr>
          <w:t>.</w:t>
        </w:r>
        <w:r w:rsidR="00FE7FC1" w:rsidRPr="00FE7FC1">
          <w:rPr>
            <w:rStyle w:val="a7"/>
            <w:sz w:val="24"/>
            <w:szCs w:val="24"/>
            <w:lang w:val="en-US"/>
          </w:rPr>
          <w:t>AY</w:t>
        </w:r>
        <w:r w:rsidR="00FE7FC1" w:rsidRPr="00FE7FC1">
          <w:rPr>
            <w:rStyle w:val="a7"/>
            <w:sz w:val="24"/>
            <w:szCs w:val="24"/>
          </w:rPr>
          <w:t>@mrsk-1.ru</w:t>
        </w:r>
      </w:hyperlink>
      <w:r w:rsidR="00F27D39" w:rsidRPr="00FE7FC1">
        <w:rPr>
          <w:sz w:val="24"/>
          <w:szCs w:val="24"/>
        </w:rPr>
        <w:t xml:space="preserve"> </w:t>
      </w:r>
      <w:r w:rsidR="004B5EB3" w:rsidRPr="00FE7FC1">
        <w:rPr>
          <w:iCs/>
          <w:sz w:val="24"/>
          <w:szCs w:val="24"/>
        </w:rPr>
        <w:t>Извещени</w:t>
      </w:r>
      <w:r w:rsidRPr="00FE7FC1">
        <w:rPr>
          <w:iCs/>
          <w:sz w:val="24"/>
          <w:szCs w:val="24"/>
        </w:rPr>
        <w:t>ем</w:t>
      </w:r>
      <w:r w:rsidRPr="00FE7FC1">
        <w:rPr>
          <w:sz w:val="24"/>
          <w:szCs w:val="24"/>
        </w:rPr>
        <w:t xml:space="preserve"> о проведении открытого </w:t>
      </w:r>
      <w:r w:rsidRPr="00FE7FC1">
        <w:rPr>
          <w:iCs/>
          <w:sz w:val="24"/>
          <w:szCs w:val="24"/>
        </w:rPr>
        <w:t>запроса предложений</w:t>
      </w:r>
      <w:r w:rsidRPr="00FE7FC1">
        <w:rPr>
          <w:sz w:val="24"/>
          <w:szCs w:val="24"/>
        </w:rPr>
        <w:t xml:space="preserve">, опубликованным </w:t>
      </w:r>
      <w:r w:rsidRPr="00FE7FC1">
        <w:rPr>
          <w:b/>
          <w:sz w:val="24"/>
          <w:szCs w:val="24"/>
        </w:rPr>
        <w:t>«</w:t>
      </w:r>
      <w:r w:rsidR="001E333B">
        <w:rPr>
          <w:b/>
          <w:sz w:val="24"/>
          <w:szCs w:val="24"/>
        </w:rPr>
        <w:t>15</w:t>
      </w:r>
      <w:r w:rsidRPr="00FE7FC1">
        <w:rPr>
          <w:b/>
          <w:sz w:val="24"/>
          <w:szCs w:val="24"/>
        </w:rPr>
        <w:t xml:space="preserve">» </w:t>
      </w:r>
      <w:r w:rsidR="0022375A">
        <w:rPr>
          <w:b/>
          <w:sz w:val="24"/>
          <w:szCs w:val="24"/>
        </w:rPr>
        <w:t>ноября</w:t>
      </w:r>
      <w:r w:rsidRPr="00FE7FC1">
        <w:rPr>
          <w:b/>
          <w:sz w:val="24"/>
          <w:szCs w:val="24"/>
        </w:rPr>
        <w:t xml:space="preserve"> 20</w:t>
      </w:r>
      <w:r w:rsidR="00C12FA4" w:rsidRPr="00FE7FC1">
        <w:rPr>
          <w:b/>
          <w:sz w:val="24"/>
          <w:szCs w:val="24"/>
        </w:rPr>
        <w:t>1</w:t>
      </w:r>
      <w:r w:rsidR="00DB05D8" w:rsidRPr="00FE7FC1">
        <w:rPr>
          <w:b/>
          <w:sz w:val="24"/>
          <w:szCs w:val="24"/>
        </w:rPr>
        <w:t>7</w:t>
      </w:r>
      <w:r w:rsidRPr="00FE7FC1">
        <w:rPr>
          <w:b/>
          <w:sz w:val="24"/>
          <w:szCs w:val="24"/>
        </w:rPr>
        <w:t xml:space="preserve"> г.</w:t>
      </w:r>
      <w:r w:rsidRPr="00FE7FC1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20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1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9F60FF">
        <w:fldChar w:fldCharType="begin"/>
      </w:r>
      <w:r w:rsidR="009F60FF">
        <w:instrText xml:space="preserve"> REF _Ref440269836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1.1.2</w:t>
      </w:r>
      <w:r w:rsidR="009F60FF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 xml:space="preserve">ч. </w:t>
      </w:r>
      <w:r w:rsidR="005B75A6" w:rsidRPr="00FE7FC1">
        <w:rPr>
          <w:sz w:val="24"/>
          <w:szCs w:val="24"/>
        </w:rPr>
        <w:t>индивидуальных предпринимателей)</w:t>
      </w:r>
      <w:r w:rsidR="00DC6125" w:rsidRPr="00FE7FC1">
        <w:rPr>
          <w:sz w:val="24"/>
          <w:szCs w:val="24"/>
        </w:rPr>
        <w:t xml:space="preserve"> (далее - Участники)</w:t>
      </w:r>
      <w:r w:rsidR="009D7F01" w:rsidRPr="00FE7FC1">
        <w:rPr>
          <w:sz w:val="24"/>
          <w:szCs w:val="24"/>
        </w:rPr>
        <w:t xml:space="preserve"> </w:t>
      </w:r>
      <w:r w:rsidR="004B5EB3" w:rsidRPr="00FE7FC1">
        <w:rPr>
          <w:sz w:val="24"/>
          <w:szCs w:val="24"/>
        </w:rPr>
        <w:t>к участию в процедуре О</w:t>
      </w:r>
      <w:r w:rsidRPr="00FE7FC1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FE7FC1">
        <w:rPr>
          <w:sz w:val="24"/>
          <w:szCs w:val="24"/>
        </w:rPr>
        <w:t xml:space="preserve">на право заключения </w:t>
      </w:r>
      <w:r w:rsidR="00366652" w:rsidRPr="00FE7FC1">
        <w:rPr>
          <w:sz w:val="24"/>
          <w:szCs w:val="24"/>
        </w:rPr>
        <w:t>Договор</w:t>
      </w:r>
      <w:r w:rsidR="00FE7FC1" w:rsidRPr="00FE7FC1">
        <w:rPr>
          <w:sz w:val="24"/>
          <w:szCs w:val="24"/>
        </w:rPr>
        <w:t>а</w:t>
      </w:r>
      <w:r w:rsidR="00366652" w:rsidRPr="00FE7FC1">
        <w:rPr>
          <w:sz w:val="24"/>
          <w:szCs w:val="24"/>
        </w:rPr>
        <w:t xml:space="preserve"> </w:t>
      </w:r>
      <w:r w:rsidR="00CD4FFF" w:rsidRPr="00CD4FFF">
        <w:rPr>
          <w:sz w:val="24"/>
          <w:szCs w:val="24"/>
        </w:rPr>
        <w:t xml:space="preserve">на оказание услуг по обучению сотрудников филиала ПАО "МРСК Центра"-"Ярэнерго" на право допуска к управлению БКМ, автовышками, кранами, работе на высоте (3  группа) и др. </w:t>
      </w:r>
      <w:proofErr w:type="gramStart"/>
      <w:r w:rsidR="00CD4FFF" w:rsidRPr="00CD4FFF">
        <w:rPr>
          <w:sz w:val="24"/>
          <w:szCs w:val="24"/>
        </w:rPr>
        <w:t>на 2018 год</w:t>
      </w:r>
      <w:r w:rsidR="00366652" w:rsidRPr="00FE7FC1">
        <w:rPr>
          <w:sz w:val="24"/>
          <w:szCs w:val="24"/>
        </w:rPr>
        <w:t xml:space="preserve"> для нужд ПАО «МРСК Центра»</w:t>
      </w:r>
      <w:r w:rsidR="00702B2C" w:rsidRPr="00FE7FC1">
        <w:rPr>
          <w:sz w:val="24"/>
          <w:szCs w:val="24"/>
        </w:rPr>
        <w:t xml:space="preserve"> </w:t>
      </w:r>
      <w:r w:rsidR="00862664" w:rsidRPr="00FE7FC1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FE7FC1">
        <w:rPr>
          <w:sz w:val="24"/>
          <w:szCs w:val="24"/>
        </w:rPr>
        <w:t xml:space="preserve"> </w:t>
      </w:r>
      <w:proofErr w:type="gramStart"/>
      <w:r w:rsidR="00862664" w:rsidRPr="00FE7FC1">
        <w:rPr>
          <w:sz w:val="24"/>
          <w:szCs w:val="24"/>
        </w:rPr>
        <w:t xml:space="preserve">РФ, 150003, г. Ярославль, ул. </w:t>
      </w:r>
      <w:proofErr w:type="spellStart"/>
      <w:r w:rsidR="00862664" w:rsidRPr="00FE7FC1">
        <w:rPr>
          <w:sz w:val="24"/>
          <w:szCs w:val="24"/>
        </w:rPr>
        <w:t>Во</w:t>
      </w:r>
      <w:r w:rsidR="00FE7FC1" w:rsidRPr="00FE7FC1">
        <w:rPr>
          <w:sz w:val="24"/>
          <w:szCs w:val="24"/>
        </w:rPr>
        <w:t>й</w:t>
      </w:r>
      <w:r w:rsidR="00862664" w:rsidRPr="00FE7FC1">
        <w:rPr>
          <w:sz w:val="24"/>
          <w:szCs w:val="24"/>
        </w:rPr>
        <w:t>нова</w:t>
      </w:r>
      <w:proofErr w:type="spellEnd"/>
      <w:r w:rsidR="00862664" w:rsidRPr="00FE7FC1">
        <w:rPr>
          <w:sz w:val="24"/>
          <w:szCs w:val="24"/>
        </w:rPr>
        <w:t>, д. 12)</w:t>
      </w:r>
      <w:r w:rsidRPr="00FE7FC1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FE7FC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FE7FC1">
        <w:rPr>
          <w:sz w:val="24"/>
          <w:szCs w:val="24"/>
        </w:rPr>
        <w:t xml:space="preserve">Настоящий </w:t>
      </w:r>
      <w:r w:rsidR="004B5EB3" w:rsidRPr="00FE7FC1">
        <w:rPr>
          <w:sz w:val="24"/>
          <w:szCs w:val="24"/>
        </w:rPr>
        <w:t>З</w:t>
      </w:r>
      <w:r w:rsidRPr="00FE7FC1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FE7FC1">
        <w:rPr>
          <w:sz w:val="24"/>
          <w:szCs w:val="24"/>
        </w:rPr>
        <w:t>электронной торговой площадк</w:t>
      </w:r>
      <w:r w:rsidR="00414AB1" w:rsidRPr="00FE7FC1">
        <w:rPr>
          <w:sz w:val="24"/>
          <w:szCs w:val="24"/>
        </w:rPr>
        <w:t>и</w:t>
      </w:r>
      <w:r w:rsidR="00702B2C" w:rsidRPr="00FE7FC1">
        <w:rPr>
          <w:sz w:val="24"/>
          <w:szCs w:val="24"/>
        </w:rPr>
        <w:t xml:space="preserve"> </w:t>
      </w:r>
      <w:r w:rsidR="000D70B6" w:rsidRPr="00FE7FC1">
        <w:rPr>
          <w:sz w:val="24"/>
          <w:szCs w:val="24"/>
        </w:rPr>
        <w:t>П</w:t>
      </w:r>
      <w:r w:rsidR="00702B2C" w:rsidRPr="00FE7FC1">
        <w:rPr>
          <w:sz w:val="24"/>
          <w:szCs w:val="24"/>
        </w:rPr>
        <w:t>АО «</w:t>
      </w:r>
      <w:proofErr w:type="spellStart"/>
      <w:r w:rsidR="00702B2C" w:rsidRPr="00FE7FC1">
        <w:rPr>
          <w:sz w:val="24"/>
          <w:szCs w:val="24"/>
        </w:rPr>
        <w:t>Россети</w:t>
      </w:r>
      <w:proofErr w:type="spellEnd"/>
      <w:r w:rsidR="00702B2C" w:rsidRPr="00FE7FC1">
        <w:rPr>
          <w:sz w:val="24"/>
          <w:szCs w:val="24"/>
        </w:rPr>
        <w:t xml:space="preserve">» </w:t>
      </w:r>
      <w:hyperlink r:id="rId22" w:history="1">
        <w:r w:rsidR="00862664" w:rsidRPr="00FE7FC1">
          <w:rPr>
            <w:rStyle w:val="a7"/>
            <w:sz w:val="24"/>
            <w:szCs w:val="24"/>
          </w:rPr>
          <w:t>etp.rosseti.ru</w:t>
        </w:r>
      </w:hyperlink>
      <w:r w:rsidR="00862664" w:rsidRPr="00FE7FC1">
        <w:rPr>
          <w:sz w:val="24"/>
          <w:szCs w:val="24"/>
        </w:rPr>
        <w:t xml:space="preserve"> </w:t>
      </w:r>
      <w:r w:rsidR="00702B2C" w:rsidRPr="00FE7FC1">
        <w:rPr>
          <w:sz w:val="24"/>
          <w:szCs w:val="24"/>
        </w:rPr>
        <w:t>(далее — ЭТП)</w:t>
      </w:r>
      <w:r w:rsidR="005B75A6" w:rsidRPr="00FE7FC1">
        <w:rPr>
          <w:sz w:val="24"/>
          <w:szCs w:val="24"/>
        </w:rPr>
        <w:t>.</w:t>
      </w:r>
      <w:bookmarkEnd w:id="14"/>
    </w:p>
    <w:p w:rsidR="00717F60" w:rsidRPr="00FE7FC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FE7FC1">
        <w:rPr>
          <w:sz w:val="24"/>
          <w:szCs w:val="24"/>
        </w:rPr>
        <w:t>Заказчик</w:t>
      </w:r>
      <w:r w:rsidR="00702B2C" w:rsidRPr="00FE7FC1">
        <w:rPr>
          <w:sz w:val="24"/>
          <w:szCs w:val="24"/>
        </w:rPr>
        <w:t xml:space="preserve">: </w:t>
      </w:r>
      <w:r w:rsidRPr="00FE7FC1">
        <w:rPr>
          <w:sz w:val="24"/>
          <w:szCs w:val="24"/>
        </w:rPr>
        <w:t xml:space="preserve"> </w:t>
      </w:r>
      <w:r w:rsidR="00702B2C" w:rsidRPr="00FE7FC1">
        <w:rPr>
          <w:iCs/>
          <w:sz w:val="24"/>
          <w:szCs w:val="24"/>
        </w:rPr>
        <w:t>ПАО «МРСК Центра».</w:t>
      </w:r>
      <w:r w:rsidRPr="00FE7FC1">
        <w:rPr>
          <w:rStyle w:val="aa"/>
          <w:sz w:val="24"/>
          <w:szCs w:val="24"/>
        </w:rPr>
        <w:t xml:space="preserve"> </w:t>
      </w:r>
      <w:bookmarkEnd w:id="15"/>
    </w:p>
    <w:p w:rsidR="008C4223" w:rsidRPr="00FE7FC1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FE7FC1">
        <w:rPr>
          <w:sz w:val="24"/>
          <w:szCs w:val="24"/>
        </w:rPr>
        <w:t>Предмет З</w:t>
      </w:r>
      <w:r w:rsidR="00717F60" w:rsidRPr="00FE7FC1">
        <w:rPr>
          <w:sz w:val="24"/>
          <w:szCs w:val="24"/>
        </w:rPr>
        <w:t>апроса предложений</w:t>
      </w:r>
      <w:r w:rsidR="00702B2C" w:rsidRPr="00FE7FC1">
        <w:rPr>
          <w:sz w:val="24"/>
          <w:szCs w:val="24"/>
        </w:rPr>
        <w:t>:</w:t>
      </w:r>
      <w:bookmarkEnd w:id="16"/>
    </w:p>
    <w:p w:rsidR="00A40714" w:rsidRPr="00FE7FC1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FE7FC1">
        <w:rPr>
          <w:b/>
          <w:sz w:val="24"/>
          <w:szCs w:val="24"/>
          <w:u w:val="single"/>
        </w:rPr>
        <w:t>Лот №1:</w:t>
      </w:r>
      <w:r w:rsidR="00717F60" w:rsidRPr="00FE7FC1">
        <w:rPr>
          <w:sz w:val="24"/>
          <w:szCs w:val="24"/>
        </w:rPr>
        <w:t xml:space="preserve"> право заключения </w:t>
      </w:r>
      <w:r w:rsidR="00123C70" w:rsidRPr="00FE7FC1">
        <w:rPr>
          <w:sz w:val="24"/>
          <w:szCs w:val="24"/>
        </w:rPr>
        <w:t>Договор</w:t>
      </w:r>
      <w:r w:rsidR="00FE7FC1" w:rsidRPr="00FE7FC1">
        <w:rPr>
          <w:sz w:val="24"/>
          <w:szCs w:val="24"/>
        </w:rPr>
        <w:t>а</w:t>
      </w:r>
      <w:r w:rsidR="00A40714" w:rsidRPr="00FE7FC1">
        <w:rPr>
          <w:sz w:val="24"/>
          <w:szCs w:val="24"/>
        </w:rPr>
        <w:t xml:space="preserve"> </w:t>
      </w:r>
      <w:r w:rsidR="00CD4FFF" w:rsidRPr="00CD4FFF">
        <w:rPr>
          <w:sz w:val="24"/>
          <w:szCs w:val="24"/>
        </w:rPr>
        <w:t>на оказание услуг по обучению сотрудников филиала ПАО "МРСК Центра</w:t>
      </w:r>
      <w:proofErr w:type="gramStart"/>
      <w:r w:rsidR="00CD4FFF" w:rsidRPr="00CD4FFF">
        <w:rPr>
          <w:sz w:val="24"/>
          <w:szCs w:val="24"/>
        </w:rPr>
        <w:t>"-</w:t>
      </w:r>
      <w:proofErr w:type="gramEnd"/>
      <w:r w:rsidR="00CD4FFF" w:rsidRPr="00CD4FFF">
        <w:rPr>
          <w:sz w:val="24"/>
          <w:szCs w:val="24"/>
        </w:rPr>
        <w:t>"Ярэнерго" на право допуска к управлению БКМ, автовышками, кранами, работе на высоте (3  группа) и др. на 2018 год</w:t>
      </w:r>
      <w:r w:rsidR="00366652" w:rsidRPr="00FE7FC1">
        <w:rPr>
          <w:sz w:val="24"/>
          <w:szCs w:val="24"/>
        </w:rPr>
        <w:t xml:space="preserve"> для нужд ПАО «МРСК Центра»</w:t>
      </w:r>
      <w:r w:rsidR="00702B2C" w:rsidRPr="00FE7FC1">
        <w:rPr>
          <w:sz w:val="24"/>
          <w:szCs w:val="24"/>
        </w:rPr>
        <w:t xml:space="preserve"> (филиал</w:t>
      </w:r>
      <w:r w:rsidR="00FE7FC1" w:rsidRPr="00FE7FC1">
        <w:rPr>
          <w:sz w:val="24"/>
          <w:szCs w:val="24"/>
        </w:rPr>
        <w:t>а</w:t>
      </w:r>
      <w:r w:rsidR="00702B2C" w:rsidRPr="00FE7FC1">
        <w:rPr>
          <w:sz w:val="24"/>
          <w:szCs w:val="24"/>
        </w:rPr>
        <w:t xml:space="preserve"> </w:t>
      </w:r>
      <w:r w:rsidR="00862664" w:rsidRPr="00FE7FC1">
        <w:rPr>
          <w:sz w:val="24"/>
          <w:szCs w:val="24"/>
        </w:rPr>
        <w:t>«Ярэнерго»</w:t>
      </w:r>
      <w:r w:rsidR="00702B2C" w:rsidRPr="00FE7FC1">
        <w:rPr>
          <w:sz w:val="24"/>
          <w:szCs w:val="24"/>
        </w:rPr>
        <w:t>)</w:t>
      </w:r>
      <w:bookmarkEnd w:id="17"/>
      <w:r w:rsidR="00702B2C" w:rsidRPr="00FE7FC1">
        <w:rPr>
          <w:sz w:val="24"/>
          <w:szCs w:val="24"/>
        </w:rPr>
        <w:t>.</w:t>
      </w:r>
    </w:p>
    <w:p w:rsidR="008C4223" w:rsidRPr="00FE7FC1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E7FC1">
        <w:rPr>
          <w:sz w:val="24"/>
          <w:szCs w:val="24"/>
        </w:rPr>
        <w:t xml:space="preserve">Количество лотов: </w:t>
      </w:r>
      <w:r w:rsidRPr="00FE7FC1">
        <w:rPr>
          <w:b/>
          <w:sz w:val="24"/>
          <w:szCs w:val="24"/>
        </w:rPr>
        <w:t>1 (один)</w:t>
      </w:r>
      <w:r w:rsidRPr="00FE7FC1">
        <w:rPr>
          <w:sz w:val="24"/>
          <w:szCs w:val="24"/>
        </w:rPr>
        <w:t>.</w:t>
      </w:r>
    </w:p>
    <w:bookmarkEnd w:id="18"/>
    <w:p w:rsidR="00804801" w:rsidRPr="00FE7FC1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FE7FC1">
        <w:rPr>
          <w:sz w:val="24"/>
          <w:szCs w:val="24"/>
        </w:rPr>
        <w:t xml:space="preserve">Частичное </w:t>
      </w:r>
      <w:r w:rsidR="00366652" w:rsidRPr="00FE7FC1">
        <w:rPr>
          <w:sz w:val="24"/>
          <w:szCs w:val="24"/>
        </w:rPr>
        <w:t xml:space="preserve">оказание </w:t>
      </w:r>
      <w:r w:rsidR="00AD3EBC" w:rsidRPr="00FE7FC1">
        <w:rPr>
          <w:sz w:val="24"/>
          <w:szCs w:val="24"/>
        </w:rPr>
        <w:t>услуг</w:t>
      </w:r>
      <w:r w:rsidRPr="00FE7FC1">
        <w:rPr>
          <w:sz w:val="24"/>
          <w:szCs w:val="24"/>
        </w:rPr>
        <w:t xml:space="preserve"> не допускается.</w:t>
      </w:r>
    </w:p>
    <w:p w:rsidR="00717F60" w:rsidRPr="00FE7FC1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FE7FC1">
        <w:rPr>
          <w:sz w:val="24"/>
          <w:szCs w:val="24"/>
        </w:rPr>
        <w:t>Сроки</w:t>
      </w:r>
      <w:r w:rsidR="00717F60" w:rsidRPr="00FE7FC1">
        <w:rPr>
          <w:sz w:val="24"/>
          <w:szCs w:val="24"/>
        </w:rPr>
        <w:t xml:space="preserve"> </w:t>
      </w:r>
      <w:r w:rsidR="00366652" w:rsidRPr="00FE7FC1">
        <w:rPr>
          <w:sz w:val="24"/>
          <w:szCs w:val="24"/>
        </w:rPr>
        <w:t>оказания услуг</w:t>
      </w:r>
      <w:r w:rsidR="00717F60" w:rsidRPr="00FE7FC1">
        <w:rPr>
          <w:sz w:val="24"/>
          <w:szCs w:val="24"/>
        </w:rPr>
        <w:t xml:space="preserve">: </w:t>
      </w:r>
      <w:r w:rsidR="0022375A" w:rsidRPr="0022375A">
        <w:rPr>
          <w:sz w:val="24"/>
          <w:szCs w:val="24"/>
        </w:rPr>
        <w:t>С 10 января 2018 года по 31 декабря 2018 года</w:t>
      </w:r>
      <w:r w:rsidR="008829F7" w:rsidRPr="008829F7">
        <w:rPr>
          <w:sz w:val="24"/>
          <w:szCs w:val="24"/>
        </w:rPr>
        <w:t>.</w:t>
      </w:r>
      <w:bookmarkEnd w:id="19"/>
    </w:p>
    <w:p w:rsidR="008D2928" w:rsidRPr="00FE7FC1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FE7FC1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FE7FC1">
        <w:rPr>
          <w:sz w:val="24"/>
          <w:szCs w:val="24"/>
        </w:rPr>
        <w:t>территории Р</w:t>
      </w:r>
      <w:r w:rsidR="00A0540E" w:rsidRPr="00FE7FC1">
        <w:rPr>
          <w:sz w:val="24"/>
          <w:szCs w:val="24"/>
        </w:rPr>
        <w:t xml:space="preserve">оссийской </w:t>
      </w:r>
      <w:r w:rsidR="00425F34" w:rsidRPr="00FE7FC1">
        <w:rPr>
          <w:sz w:val="24"/>
          <w:szCs w:val="24"/>
        </w:rPr>
        <w:t>Ф</w:t>
      </w:r>
      <w:r w:rsidR="00A0540E" w:rsidRPr="00FE7FC1">
        <w:rPr>
          <w:sz w:val="24"/>
          <w:szCs w:val="24"/>
        </w:rPr>
        <w:t>едерации</w:t>
      </w:r>
      <w:r w:rsidRPr="00FE7FC1">
        <w:rPr>
          <w:sz w:val="24"/>
          <w:szCs w:val="24"/>
        </w:rPr>
        <w:t>.</w:t>
      </w:r>
      <w:bookmarkEnd w:id="20"/>
    </w:p>
    <w:p w:rsidR="00717F60" w:rsidRPr="00691FB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8829F7">
        <w:rPr>
          <w:iCs/>
          <w:sz w:val="24"/>
          <w:szCs w:val="24"/>
        </w:rPr>
        <w:t>рабочих</w:t>
      </w:r>
      <w:r w:rsidR="00366652" w:rsidRPr="00366652">
        <w:rPr>
          <w:iCs/>
          <w:sz w:val="24"/>
          <w:szCs w:val="24"/>
        </w:rPr>
        <w:t xml:space="preserve"> </w:t>
      </w:r>
      <w:r w:rsidR="00366652" w:rsidRPr="00691FB1">
        <w:rPr>
          <w:iCs/>
          <w:sz w:val="24"/>
          <w:szCs w:val="24"/>
        </w:rPr>
        <w:t>дней с момента подписания Сторонами Акта об оказании услуг и предоставления счет – фактуры</w:t>
      </w:r>
      <w:r w:rsidRPr="00691FB1">
        <w:rPr>
          <w:iCs/>
          <w:sz w:val="24"/>
          <w:szCs w:val="24"/>
        </w:rPr>
        <w:t>.</w:t>
      </w:r>
      <w:bookmarkEnd w:id="21"/>
      <w:r w:rsidR="0022375A">
        <w:rPr>
          <w:iCs/>
          <w:sz w:val="24"/>
          <w:szCs w:val="24"/>
        </w:rPr>
        <w:t xml:space="preserve"> </w:t>
      </w:r>
      <w:r w:rsidR="0022375A" w:rsidRPr="0022375A">
        <w:rPr>
          <w:iCs/>
          <w:sz w:val="24"/>
          <w:szCs w:val="24"/>
        </w:rPr>
        <w:t>В случае</w:t>
      </w:r>
      <w:proofErr w:type="gramStart"/>
      <w:r w:rsidR="0022375A" w:rsidRPr="0022375A">
        <w:rPr>
          <w:iCs/>
          <w:sz w:val="24"/>
          <w:szCs w:val="24"/>
        </w:rPr>
        <w:t>,</w:t>
      </w:r>
      <w:proofErr w:type="gramEnd"/>
      <w:r w:rsidR="0022375A" w:rsidRPr="0022375A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</w:r>
      <w:r w:rsidR="0022375A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B70851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B70851">
        <w:rPr>
          <w:iCs/>
          <w:sz w:val="24"/>
          <w:szCs w:val="24"/>
        </w:rPr>
      </w:r>
      <w:r w:rsidR="00B70851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B70851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lastRenderedPageBreak/>
        <w:t xml:space="preserve">разделе </w:t>
      </w:r>
      <w:r w:rsidR="00B70851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B70851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9F60FF">
        <w:fldChar w:fldCharType="begin"/>
      </w:r>
      <w:r w:rsidR="009F60FF">
        <w:instrText xml:space="preserve"> REF _Ref305973574 \r \h  \* MERGEFORMAT </w:instrText>
      </w:r>
      <w:r w:rsidR="009F60FF">
        <w:fldChar w:fldCharType="separate"/>
      </w:r>
      <w:r w:rsidR="00093638">
        <w:t>2</w:t>
      </w:r>
      <w:r w:rsidR="009F60FF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B70851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B70851">
        <w:rPr>
          <w:iCs/>
          <w:sz w:val="24"/>
          <w:szCs w:val="24"/>
        </w:rPr>
      </w:r>
      <w:r w:rsidR="00B70851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B70851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_Ref440270637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1.1.5</w:t>
      </w:r>
      <w:r w:rsidR="009F60FF">
        <w:fldChar w:fldCharType="end"/>
      </w:r>
      <w:r w:rsidRPr="00366652">
        <w:rPr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_Ref440270663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1.1.7</w:t>
      </w:r>
      <w:r w:rsidR="009F60FF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_Ref440270637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1.1.5</w:t>
      </w:r>
      <w:r w:rsidR="009F60FF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_Ref440270663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1.1.7</w:t>
      </w:r>
      <w:r w:rsidR="009F60FF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_Ref440270637 \r \h  \* MERGEFORMAT </w:instrText>
      </w:r>
      <w:r w:rsidR="009F60FF">
        <w:fldChar w:fldCharType="separate"/>
      </w:r>
      <w:r w:rsidR="00093638" w:rsidRPr="00093638">
        <w:rPr>
          <w:bCs w:val="0"/>
          <w:iCs/>
          <w:sz w:val="24"/>
          <w:szCs w:val="24"/>
        </w:rPr>
        <w:t>1.1.5</w:t>
      </w:r>
      <w:r w:rsidR="009F60FF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_Ref440270663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1.1.7</w:t>
      </w:r>
      <w:r w:rsidR="009F60FF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_Ref305973033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3.2</w:t>
      </w:r>
      <w:r w:rsidR="009F60FF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9F60FF">
        <w:fldChar w:fldCharType="begin"/>
      </w:r>
      <w:r w:rsidR="009F60FF">
        <w:instrText xml:space="preserve"> REF _Ref191386109 \n \h  \* MERGEFORMAT </w:instrText>
      </w:r>
      <w:r w:rsidR="009F60FF">
        <w:fldChar w:fldCharType="separate"/>
      </w:r>
      <w:r w:rsidR="00093638" w:rsidRPr="00093638">
        <w:rPr>
          <w:color w:val="000000"/>
          <w:sz w:val="24"/>
          <w:szCs w:val="24"/>
        </w:rPr>
        <w:t>3.3.2</w:t>
      </w:r>
      <w:r w:rsidR="009F60FF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5.14</w:t>
      </w:r>
      <w:r w:rsidR="009F60F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F60FF">
        <w:fldChar w:fldCharType="begin"/>
      </w:r>
      <w:r w:rsidR="009F60FF">
        <w:instrText xml:space="preserve"> REF _Ref465847449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5.15</w:t>
      </w:r>
      <w:r w:rsidR="009F60F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9F60FF">
        <w:fldChar w:fldCharType="begin"/>
      </w:r>
      <w:r w:rsidR="009F60FF">
        <w:instrText xml:space="preserve"> REF _Ref191386164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 xml:space="preserve"> 1.4.1 </w:t>
      </w:r>
      <w:r w:rsidR="009F60FF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9F60FF">
        <w:fldChar w:fldCharType="begin"/>
      </w:r>
      <w:r w:rsidR="009F60FF">
        <w:instrText xml:space="preserve"> REF _Ref306978606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 xml:space="preserve"> 1.4.2 </w:t>
      </w:r>
      <w:r w:rsidR="009F60FF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_Ref306114966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3.3.11</w:t>
      </w:r>
      <w:r w:rsidR="009F60FF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B70851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1.1.4</w:t>
      </w:r>
      <w:r w:rsidR="00B70851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9F60FF">
        <w:fldChar w:fldCharType="begin"/>
      </w:r>
      <w:r w:rsidR="009F60FF">
        <w:instrText xml:space="preserve"> REF _Ref305973147 \r \h  \* MERGEFORMAT </w:instrText>
      </w:r>
      <w:r w:rsidR="009F60FF">
        <w:fldChar w:fldCharType="separate"/>
      </w:r>
      <w:r w:rsidR="00093638" w:rsidRPr="00093638">
        <w:rPr>
          <w:b w:val="0"/>
          <w:szCs w:val="24"/>
        </w:rPr>
        <w:t>3.3</w:t>
      </w:r>
      <w:r w:rsidR="009F60FF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b w:val="0"/>
          <w:szCs w:val="24"/>
        </w:rPr>
        <w:t>5.1</w:t>
      </w:r>
      <w:r w:rsidR="009F60FF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9F60FF">
        <w:fldChar w:fldCharType="begin"/>
      </w:r>
      <w:r w:rsidR="009F60FF">
        <w:instrText xml:space="preserve"> REF _Ref440284918 \r \h  \* MERGEFORMAT </w:instrText>
      </w:r>
      <w:r w:rsidR="009F60FF">
        <w:fldChar w:fldCharType="separate"/>
      </w:r>
      <w:r w:rsidR="00093638" w:rsidRPr="00093638">
        <w:rPr>
          <w:b w:val="0"/>
          <w:szCs w:val="24"/>
        </w:rPr>
        <w:t>5.2</w:t>
      </w:r>
      <w:r w:rsidR="009F60FF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_Ref440537086 \r \h  \* MERGEFORMAT </w:instrText>
      </w:r>
      <w:r w:rsidR="009F60FF">
        <w:fldChar w:fldCharType="separate"/>
      </w:r>
      <w:r w:rsidR="00093638" w:rsidRPr="00093638">
        <w:rPr>
          <w:b w:val="0"/>
          <w:bCs w:val="0"/>
          <w:szCs w:val="24"/>
        </w:rPr>
        <w:t>5.3</w:t>
      </w:r>
      <w:r w:rsidR="009F60FF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9F60FF">
        <w:fldChar w:fldCharType="begin"/>
      </w:r>
      <w:r w:rsidR="009F60FF">
        <w:instrText xml:space="preserve"> REF _Ref440284947 \r \h  \* MERGEFORMAT </w:instrText>
      </w:r>
      <w:r w:rsidR="009F60FF">
        <w:fldChar w:fldCharType="separate"/>
      </w:r>
      <w:r w:rsidR="00093638" w:rsidRPr="00093638">
        <w:rPr>
          <w:b w:val="0"/>
          <w:szCs w:val="24"/>
        </w:rPr>
        <w:t>5.4</w:t>
      </w:r>
      <w:r w:rsidR="009F60FF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B70851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B70851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B70851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B70851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B70851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B70851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lastRenderedPageBreak/>
        <w:t>Оценка заявок (подраздел</w:t>
      </w:r>
      <w:r w:rsidR="00043F1B">
        <w:rPr>
          <w:b w:val="0"/>
          <w:szCs w:val="24"/>
        </w:rPr>
        <w:t xml:space="preserve"> </w:t>
      </w:r>
      <w:r w:rsidR="00B70851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B70851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B70851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B70851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B70851">
        <w:rPr>
          <w:b w:val="0"/>
          <w:szCs w:val="24"/>
        </w:rPr>
        <w:fldChar w:fldCharType="end"/>
      </w:r>
      <w:r w:rsidR="00B70851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B70851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5.6</w:t>
      </w:r>
      <w:r w:rsidR="00B70851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B70851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2.2.3</w:t>
      </w:r>
      <w:r w:rsidR="00B70851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B70851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2.3.3</w:t>
      </w:r>
      <w:r w:rsidR="00B70851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9F60FF">
        <w:fldChar w:fldCharType="begin"/>
      </w:r>
      <w:r w:rsidR="009F60FF">
        <w:instrText xml:space="preserve"> REF _Ref305973033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3.2</w:t>
      </w:r>
      <w:r w:rsidR="009F60FF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9F60FF">
        <w:fldChar w:fldCharType="begin"/>
      </w:r>
      <w:r w:rsidR="009F60FF">
        <w:instrText xml:space="preserve"> REF _Ref305973147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</w:t>
      </w:r>
      <w:r w:rsidR="009F60FF"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="009F60FF">
        <w:fldChar w:fldCharType="begin"/>
      </w:r>
      <w:r w:rsidR="009F60FF">
        <w:instrText xml:space="preserve"> REF _Ref305973214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</w:t>
      </w:r>
      <w:r w:rsidR="009F60FF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_Ref303683883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3.5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B70851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B70851">
        <w:fldChar w:fldCharType="separate"/>
      </w:r>
      <w:r w:rsidR="00093638">
        <w:rPr>
          <w:bCs w:val="0"/>
          <w:sz w:val="24"/>
          <w:szCs w:val="24"/>
        </w:rPr>
        <w:t>3.6</w:t>
      </w:r>
      <w:r w:rsidR="00B70851"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9F60FF">
        <w:fldChar w:fldCharType="begin"/>
      </w:r>
      <w:r w:rsidR="009F60FF">
        <w:instrText xml:space="preserve"> REF _Ref303250967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3.7</w:t>
      </w:r>
      <w:r w:rsidR="009F60FF"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B70851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B70851">
        <w:rPr>
          <w:bCs w:val="0"/>
          <w:sz w:val="24"/>
          <w:szCs w:val="24"/>
        </w:rPr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B70851">
        <w:fldChar w:fldCharType="begin"/>
      </w:r>
      <w:r w:rsidR="00E54225">
        <w:instrText xml:space="preserve"> REF _Ref468875001 \r \h </w:instrText>
      </w:r>
      <w:r w:rsidR="00B70851">
        <w:fldChar w:fldCharType="separate"/>
      </w:r>
      <w:r w:rsidR="00E54225">
        <w:t>3.12</w:t>
      </w:r>
      <w:r w:rsidR="00B7085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9F60FF">
        <w:fldChar w:fldCharType="begin"/>
      </w:r>
      <w:r w:rsidR="009F60FF">
        <w:instrText xml:space="preserve"> REF _Ref306140410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9F60FF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F60FF">
        <w:fldChar w:fldCharType="begin"/>
      </w:r>
      <w:r w:rsidR="009F60FF">
        <w:instrText xml:space="preserve"> REF _Ref306140451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3.14</w:t>
      </w:r>
      <w:r w:rsidR="009F60FF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9F60FF">
        <w:fldChar w:fldCharType="begin"/>
      </w:r>
      <w:r w:rsidR="009F60FF">
        <w:instrText xml:space="preserve"> REF _Ref302563524 \n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1.1.1</w:t>
      </w:r>
      <w:r w:rsidR="009F60FF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B70851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B70851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B70851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B70851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B70851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_Ref191386407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9F60FF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_Ref440361610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5.6</w:t>
      </w:r>
      <w:r w:rsidR="009F60FF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</w:t>
      </w:r>
      <w:r w:rsidR="009F60F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9F60FF">
        <w:fldChar w:fldCharType="begin"/>
      </w:r>
      <w:r w:rsidR="009F60FF">
        <w:instrText xml:space="preserve"> REF _Ref440271964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5.1.3</w:t>
      </w:r>
      <w:r w:rsidR="009F60FF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_Ref440279062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б)</w:t>
      </w:r>
      <w:r w:rsidR="009F60FF">
        <w:fldChar w:fldCharType="end"/>
      </w:r>
      <w:r w:rsidRPr="00AE1D21">
        <w:rPr>
          <w:sz w:val="24"/>
          <w:szCs w:val="24"/>
        </w:rPr>
        <w:t xml:space="preserve"> п. </w:t>
      </w:r>
      <w:r w:rsidR="009F60FF">
        <w:fldChar w:fldCharType="begin"/>
      </w:r>
      <w:r w:rsidR="009F60FF">
        <w:instrText xml:space="preserve"> REF _Ref303587815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3.3.8.3</w:t>
      </w:r>
      <w:r w:rsidR="009F60FF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_Ref440537086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5.3</w:t>
      </w:r>
      <w:r w:rsidR="009F60FF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9F60FF">
        <w:fldChar w:fldCharType="begin"/>
      </w:r>
      <w:r w:rsidR="009F60FF">
        <w:instrText xml:space="preserve"> REF _Ref440274913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5.2</w:t>
      </w:r>
      <w:r w:rsidR="009F60F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9F60FF">
        <w:fldChar w:fldCharType="begin"/>
      </w:r>
      <w:r w:rsidR="009F60FF">
        <w:instrText xml:space="preserve"> REF _Ref440274902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5.4</w:t>
      </w:r>
      <w:r w:rsidR="009F60F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B70851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B70851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B70851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B70851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9F60FF">
        <w:fldChar w:fldCharType="begin"/>
      </w:r>
      <w:r w:rsidR="009F60FF">
        <w:instrText xml:space="preserve"> REF _Ref306005578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3.3.8.3</w:t>
      </w:r>
      <w:r w:rsidR="009F60FF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_Ref440279062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б)</w:t>
      </w:r>
      <w:r w:rsidR="009F60FF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_Ref440372326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д)</w:t>
      </w:r>
      <w:r w:rsidR="009F60FF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_Ref440371812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м)</w:t>
      </w:r>
      <w:r w:rsidR="009F60FF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_Ref440371822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н)</w:t>
      </w:r>
      <w:r w:rsidR="009F60FF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_Ref442190626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у)</w:t>
      </w:r>
      <w:r w:rsidR="009F60FF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9F60FF">
        <w:fldChar w:fldCharType="begin"/>
      </w:r>
      <w:r w:rsidR="009F60FF">
        <w:instrText xml:space="preserve"> REF _Ref306005578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3.3.8.3</w:t>
      </w:r>
      <w:r w:rsidR="009F60FF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9F60FF">
        <w:fldChar w:fldCharType="begin"/>
      </w:r>
      <w:r w:rsidR="009F60FF">
        <w:instrText xml:space="preserve"> REF _Ref306143446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3.3.9.3</w:t>
      </w:r>
      <w:r w:rsidR="009F60FF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9F60FF">
        <w:fldChar w:fldCharType="begin"/>
      </w:r>
      <w:r w:rsidR="009F60FF">
        <w:instrText xml:space="preserve"> REF _Ref465847423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3.3.10.7</w:t>
      </w:r>
      <w:r w:rsidR="009F60FF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9F60FF">
        <w:fldChar w:fldCharType="begin"/>
      </w:r>
      <w:r w:rsidR="009F60FF">
        <w:instrText xml:space="preserve"> REF _Ref442263553 \r \h  \* MERGEFORMAT </w:instrText>
      </w:r>
      <w:r w:rsidR="009F60FF">
        <w:fldChar w:fldCharType="separate"/>
      </w:r>
      <w:r w:rsidR="00093638" w:rsidRPr="00093638">
        <w:rPr>
          <w:szCs w:val="24"/>
        </w:rPr>
        <w:t>3.3.14.4</w:t>
      </w:r>
      <w:r w:rsidR="009F60FF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9F60FF">
        <w:fldChar w:fldCharType="begin"/>
      </w:r>
      <w:r w:rsidR="009F60FF">
        <w:instrText xml:space="preserve"> REF _Ref440270602 \r \h  \* MERGEFORMAT </w:instrText>
      </w:r>
      <w:r w:rsidR="009F60FF">
        <w:fldChar w:fldCharType="separate"/>
      </w:r>
      <w:r w:rsidR="00093638">
        <w:t>5</w:t>
      </w:r>
      <w:r w:rsidR="009F60FF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9F60FF">
        <w:fldChar w:fldCharType="begin"/>
      </w:r>
      <w:r w:rsidR="009F60FF">
        <w:instrText xml:space="preserve"> REF _Ref191386419 \n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3.3.2</w:t>
      </w:r>
      <w:r w:rsidR="009F60FF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5.14</w:t>
      </w:r>
      <w:r w:rsidR="009F60F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F60FF">
        <w:fldChar w:fldCharType="begin"/>
      </w:r>
      <w:r w:rsidR="009F60FF">
        <w:instrText xml:space="preserve"> REF _Ref465847449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5.15</w:t>
      </w:r>
      <w:r w:rsidR="009F60F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_Ref440361959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5.5</w:t>
      </w:r>
      <w:r w:rsidR="009F60FF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9F60FF">
        <w:fldChar w:fldCharType="begin"/>
      </w:r>
      <w:r w:rsidR="009F60FF">
        <w:instrText xml:space="preserve"> REF _Ref440271036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5.4</w:t>
      </w:r>
      <w:r w:rsidR="009F60FF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9F60F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9F60F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5.14</w:t>
      </w:r>
      <w:r w:rsidR="009F60F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F60FF">
        <w:fldChar w:fldCharType="begin"/>
      </w:r>
      <w:r w:rsidR="009F60FF">
        <w:instrText xml:space="preserve"> REF _Ref465847449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5.15</w:t>
      </w:r>
      <w:r w:rsidR="009F60F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CD4FFF" w:rsidRDefault="00CD4FFF" w:rsidP="00FE7FC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CD4FFF">
        <w:rPr>
          <w:b/>
          <w:sz w:val="24"/>
          <w:szCs w:val="24"/>
        </w:rPr>
        <w:t>1 076 700,00</w:t>
      </w:r>
      <w:r w:rsidRPr="00CD4FFF">
        <w:rPr>
          <w:sz w:val="24"/>
          <w:szCs w:val="24"/>
        </w:rPr>
        <w:t xml:space="preserve"> (один миллион семьдесят шесть тысяч семьсот) рублей 00 копеек РФ, без учета НДС; НДС составляет </w:t>
      </w:r>
      <w:r w:rsidRPr="00CD4FFF">
        <w:rPr>
          <w:b/>
          <w:sz w:val="24"/>
          <w:szCs w:val="24"/>
        </w:rPr>
        <w:t>193 806,00</w:t>
      </w:r>
      <w:r w:rsidRPr="00CD4FFF">
        <w:rPr>
          <w:sz w:val="24"/>
          <w:szCs w:val="24"/>
        </w:rPr>
        <w:t xml:space="preserve"> (сто девяносто три тысячи восемьсот шесть) рублей 00 копеек РФ; </w:t>
      </w:r>
      <w:r w:rsidRPr="00CD4FFF">
        <w:rPr>
          <w:b/>
          <w:sz w:val="24"/>
          <w:szCs w:val="24"/>
        </w:rPr>
        <w:t>1 270 506,00</w:t>
      </w:r>
      <w:r w:rsidRPr="00CD4FFF">
        <w:rPr>
          <w:sz w:val="24"/>
          <w:szCs w:val="24"/>
        </w:rPr>
        <w:t xml:space="preserve"> (один миллион двести семьдесят тысяч пятьсот шесть) рублей 00 копеек РФ, с учетом НДС</w:t>
      </w:r>
      <w:r w:rsidR="00FE7FC1" w:rsidRPr="00CD4FFF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9F60FF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_Ref440271072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5.2</w:t>
      </w:r>
      <w:r w:rsidR="009F60FF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9F60FF">
        <w:fldChar w:fldCharType="begin"/>
      </w:r>
      <w:r w:rsidR="009F60FF">
        <w:instrText xml:space="preserve"> REF _Ref440361439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5.5</w:t>
      </w:r>
      <w:r w:rsidR="009F60FF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9F60FF">
        <w:fldChar w:fldCharType="begin"/>
      </w:r>
      <w:r w:rsidR="009F60FF">
        <w:instrText xml:space="preserve"> REF _Ref306138385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9F60FF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9F60FF">
        <w:fldChar w:fldCharType="begin"/>
      </w:r>
      <w:r w:rsidR="009F60FF">
        <w:instrText xml:space="preserve"> REF _Ref465670219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3.11</w:t>
      </w:r>
      <w:r w:rsidR="009F60FF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39"/>
      <w:r w:rsidRPr="00EB7BE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9F60FF">
        <w:fldChar w:fldCharType="begin"/>
      </w:r>
      <w:r w:rsidR="009F60FF">
        <w:instrText xml:space="preserve"> REF _Ref191386451 \n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3.3.9</w:t>
      </w:r>
      <w:r w:rsidR="009F60FF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_Ref440876619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3.3.10</w:t>
      </w:r>
      <w:r w:rsidR="009F60FF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6"/>
      <w:proofErr w:type="gramEnd"/>
    </w:p>
    <w:p w:rsidR="00DC7643" w:rsidRPr="00FE7FC1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FE7FC1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9F60FF" w:rsidRPr="00FE7FC1">
        <w:fldChar w:fldCharType="begin"/>
      </w:r>
      <w:r w:rsidR="009F60FF" w:rsidRPr="00FE7FC1">
        <w:instrText xml:space="preserve"> REF _Ref440275279 \r \h  \* MERGEFORMAT </w:instrText>
      </w:r>
      <w:r w:rsidR="009F60FF" w:rsidRPr="00FE7FC1">
        <w:fldChar w:fldCharType="separate"/>
      </w:r>
      <w:r w:rsidR="00093638" w:rsidRPr="00FE7FC1">
        <w:rPr>
          <w:sz w:val="24"/>
          <w:szCs w:val="24"/>
        </w:rPr>
        <w:t>1.1.4</w:t>
      </w:r>
      <w:r w:rsidR="009F60FF" w:rsidRPr="00FE7FC1">
        <w:fldChar w:fldCharType="end"/>
      </w:r>
      <w:r w:rsidRPr="00FE7FC1">
        <w:rPr>
          <w:sz w:val="24"/>
          <w:szCs w:val="24"/>
        </w:rPr>
        <w:t xml:space="preserve"> и разделе </w:t>
      </w:r>
      <w:r w:rsidR="009F60FF" w:rsidRPr="00FE7FC1">
        <w:fldChar w:fldCharType="begin"/>
      </w:r>
      <w:r w:rsidR="009F60FF" w:rsidRPr="00FE7FC1">
        <w:instrText xml:space="preserve"> REF _Ref440270568 \r \h  \* MERGEFORMAT </w:instrText>
      </w:r>
      <w:r w:rsidR="009F60FF" w:rsidRPr="00FE7FC1">
        <w:fldChar w:fldCharType="separate"/>
      </w:r>
      <w:r w:rsidR="00093638" w:rsidRPr="00FE7FC1">
        <w:t>4</w:t>
      </w:r>
      <w:r w:rsidR="009F60FF" w:rsidRPr="00FE7FC1">
        <w:fldChar w:fldCharType="end"/>
      </w:r>
      <w:r w:rsidRPr="00FE7FC1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FE7FC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FE7FC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_Ref440291364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3.3.8.1</w:t>
      </w:r>
      <w:r w:rsidR="009F60FF">
        <w:fldChar w:fldCharType="end"/>
      </w:r>
      <w:r w:rsidRPr="00AE1D21">
        <w:rPr>
          <w:sz w:val="24"/>
          <w:szCs w:val="24"/>
        </w:rPr>
        <w:t>-</w:t>
      </w:r>
      <w:r w:rsidR="009F60FF">
        <w:fldChar w:fldCharType="begin"/>
      </w:r>
      <w:r w:rsidR="009F60FF">
        <w:instrText xml:space="preserve"> REF _Ref303669127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3.3.8.2</w:t>
      </w:r>
      <w:r w:rsidR="009F60FF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_Ref440271993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5.11</w:t>
      </w:r>
      <w:r w:rsidR="009F60FF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_Ref440271964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5.1.3</w:t>
      </w:r>
      <w:r w:rsidR="009F60F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_Ref440272035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5.12</w:t>
      </w:r>
      <w:r w:rsidR="009F60FF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_Ref440272051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5.13</w:t>
      </w:r>
      <w:r w:rsidR="009F60F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 xml:space="preserve">желательное </w:t>
      </w:r>
      <w:r w:rsidR="00240E62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_Ref440272119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5.7.1</w:t>
      </w:r>
      <w:r w:rsidR="009F60FF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B70851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B70851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</w:t>
      </w:r>
      <w:r w:rsidR="00DA481F" w:rsidRPr="0012081A">
        <w:rPr>
          <w:sz w:val="24"/>
          <w:szCs w:val="24"/>
        </w:rPr>
        <w:lastRenderedPageBreak/>
        <w:t xml:space="preserve">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9F60FF">
        <w:fldChar w:fldCharType="begin"/>
      </w:r>
      <w:r w:rsidR="009F60FF">
        <w:instrText xml:space="preserve"> REF _Ref440275279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1.1.4</w:t>
      </w:r>
      <w:r w:rsidR="009F60FF">
        <w:fldChar w:fldCharType="end"/>
      </w:r>
      <w:r w:rsidRPr="009F2BF9">
        <w:rPr>
          <w:sz w:val="24"/>
          <w:szCs w:val="24"/>
        </w:rPr>
        <w:t xml:space="preserve"> и разделе </w:t>
      </w:r>
      <w:r w:rsidR="009F60FF">
        <w:fldChar w:fldCharType="begin"/>
      </w:r>
      <w:r w:rsidR="009F60FF">
        <w:instrText xml:space="preserve"> REF _Ref440270568 \r \h  \* MERGEFORMAT </w:instrText>
      </w:r>
      <w:r w:rsidR="009F60FF">
        <w:fldChar w:fldCharType="separate"/>
      </w:r>
      <w:r w:rsidR="00093638">
        <w:t>4</w:t>
      </w:r>
      <w:r w:rsidR="009F60FF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B70851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_Ref55336389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5.9</w:t>
      </w:r>
      <w:r w:rsidR="009F60FF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_Ref55336398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5.10</w:t>
      </w:r>
      <w:r w:rsidR="009F60FF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5.14</w:t>
      </w:r>
      <w:r w:rsidR="009F60FF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_Ref440272274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5.16</w:t>
      </w:r>
      <w:r w:rsidR="009F60FF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</w:t>
      </w:r>
      <w:r w:rsidRPr="007D7C50">
        <w:rPr>
          <w:sz w:val="24"/>
          <w:szCs w:val="24"/>
        </w:rPr>
        <w:lastRenderedPageBreak/>
        <w:t xml:space="preserve">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lastRenderedPageBreak/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9F60FF">
        <w:fldChar w:fldCharType="begin"/>
      </w:r>
      <w:r w:rsidR="009F60FF">
        <w:instrText xml:space="preserve"> REF _Ref465675151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3.11.2</w:t>
      </w:r>
      <w:r w:rsidR="009F60FF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</w:t>
      </w:r>
      <w:bookmarkStart w:id="454" w:name="_GoBack"/>
      <w:bookmarkEnd w:id="454"/>
      <w:r w:rsidRPr="00B20653">
        <w:rPr>
          <w:sz w:val="24"/>
          <w:szCs w:val="24"/>
        </w:rPr>
        <w:t>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5323"/>
      <w:bookmarkStart w:id="469" w:name="_Toc469488375"/>
      <w:bookmarkStart w:id="470" w:name="_Toc471894896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9F60FF">
        <w:fldChar w:fldCharType="begin"/>
      </w:r>
      <w:r w:rsidR="009F60FF">
        <w:instrText xml:space="preserve"> REF _Ref191386407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B70851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B70851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9F60FF">
        <w:fldChar w:fldCharType="begin"/>
      </w:r>
      <w:r w:rsidR="009F60FF">
        <w:instrText xml:space="preserve"> REF _Ref303669127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9F60FF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_Ref442190626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у)</w:t>
      </w:r>
      <w:r w:rsidR="009F60F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9F60FF">
        <w:fldChar w:fldCharType="begin"/>
      </w:r>
      <w:r w:rsidR="009F60FF">
        <w:instrText xml:space="preserve"> REF _Ref303587815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3.3.8.3</w:t>
      </w:r>
      <w:r w:rsidR="009F60FF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9F60FF">
        <w:fldChar w:fldCharType="begin"/>
      </w:r>
      <w:r w:rsidR="009F60FF">
        <w:instrText xml:space="preserve"> REF _Ref440272510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5.17</w:t>
      </w:r>
      <w:r w:rsidR="009F60FF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5324"/>
      <w:bookmarkStart w:id="487" w:name="_Toc469488376"/>
      <w:bookmarkStart w:id="488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_Ref191386482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3.3.8.1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9F60FF">
        <w:fldChar w:fldCharType="begin"/>
      </w:r>
      <w:r w:rsidR="009F60FF">
        <w:instrText xml:space="preserve"> REF _Ref191386407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B70851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B70851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9F60FF">
        <w:fldChar w:fldCharType="begin"/>
      </w:r>
      <w:r w:rsidR="009F60FF">
        <w:instrText xml:space="preserve"> REF _Ref307563248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a</w:t>
      </w:r>
      <w:r w:rsidR="00093638" w:rsidRPr="00FE7FC1">
        <w:rPr>
          <w:bCs w:val="0"/>
          <w:sz w:val="24"/>
          <w:szCs w:val="24"/>
        </w:rPr>
        <w:t>)</w:t>
      </w:r>
      <w:r w:rsidR="009F60FF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9F60FF">
        <w:fldChar w:fldCharType="begin"/>
      </w:r>
      <w:r w:rsidR="009F60FF">
        <w:instrText xml:space="preserve"> REF _Ref307563262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g</w:t>
      </w:r>
      <w:r w:rsidR="00093638" w:rsidRPr="00FE7FC1">
        <w:rPr>
          <w:bCs w:val="0"/>
          <w:sz w:val="24"/>
          <w:szCs w:val="24"/>
        </w:rPr>
        <w:t>)</w:t>
      </w:r>
      <w:r w:rsidR="009F60FF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9F60FF">
        <w:fldChar w:fldCharType="begin"/>
      </w:r>
      <w:r w:rsidR="009F60FF">
        <w:instrText xml:space="preserve"> REF _Ref306032591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3.3.10.4</w:t>
      </w:r>
      <w:r w:rsidR="009F60FF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_Ref303669127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9F60FF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</w:t>
      </w:r>
      <w:r w:rsidR="00197954" w:rsidRPr="00AE1D21">
        <w:rPr>
          <w:bCs w:val="0"/>
          <w:sz w:val="24"/>
          <w:szCs w:val="24"/>
        </w:rPr>
        <w:lastRenderedPageBreak/>
        <w:t xml:space="preserve">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_Ref442190626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у)</w:t>
      </w:r>
      <w:r w:rsidR="009F60F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9F60FF">
        <w:fldChar w:fldCharType="begin"/>
      </w:r>
      <w:r w:rsidR="009F60FF">
        <w:instrText xml:space="preserve"> REF _Ref303587815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3.3.8.3</w:t>
      </w:r>
      <w:r w:rsidR="009F60FF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B70851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B70851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5325"/>
      <w:bookmarkStart w:id="505" w:name="_Toc469488377"/>
      <w:bookmarkStart w:id="506" w:name="_Toc471894898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B70851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B70851">
        <w:rPr>
          <w:bCs w:val="0"/>
          <w:iCs/>
          <w:sz w:val="24"/>
          <w:szCs w:val="24"/>
        </w:rPr>
      </w:r>
      <w:r w:rsidR="00B70851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B70851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9F60FF">
        <w:fldChar w:fldCharType="begin"/>
      </w:r>
      <w:r w:rsidR="009F60FF">
        <w:instrText xml:space="preserve"> REF _Ref440289401 \r \h  \* MERGEFORMAT </w:instrText>
      </w:r>
      <w:r w:rsidR="009F60FF">
        <w:fldChar w:fldCharType="separate"/>
      </w:r>
      <w:r w:rsidR="00093638" w:rsidRPr="00093638">
        <w:rPr>
          <w:bCs w:val="0"/>
          <w:iCs/>
          <w:sz w:val="24"/>
          <w:szCs w:val="24"/>
        </w:rPr>
        <w:t>3.3.13</w:t>
      </w:r>
      <w:r w:rsidR="009F60FF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5326"/>
      <w:bookmarkStart w:id="520" w:name="_Toc469488378"/>
      <w:bookmarkStart w:id="521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 запроса предложений, оформившие свое участие в запросе </w:t>
      </w:r>
      <w:r w:rsidRPr="00E71A48">
        <w:rPr>
          <w:bCs w:val="0"/>
          <w:sz w:val="24"/>
          <w:szCs w:val="24"/>
        </w:rPr>
        <w:lastRenderedPageBreak/>
        <w:t>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5327"/>
      <w:bookmarkStart w:id="534" w:name="_Toc469488379"/>
      <w:bookmarkStart w:id="535" w:name="_Toc471894900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5328"/>
      <w:bookmarkStart w:id="551" w:name="_Toc469488380"/>
      <w:bookmarkStart w:id="552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9F60FF">
        <w:fldChar w:fldCharType="begin"/>
      </w:r>
      <w:r w:rsidR="009F60FF">
        <w:instrText xml:space="preserve"> REF _Ref467168844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3.3.14.3</w:t>
      </w:r>
      <w:r w:rsidR="009F60FF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9F60FF">
        <w:fldChar w:fldCharType="begin"/>
      </w:r>
      <w:r w:rsidR="009F60FF">
        <w:instrText xml:space="preserve"> REF _Ref442263553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3.3.14.4</w:t>
      </w:r>
      <w:r w:rsidR="009F60FF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3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9F60FF">
        <w:fldChar w:fldCharType="begin"/>
      </w:r>
      <w:r w:rsidR="009F60FF">
        <w:instrText xml:space="preserve"> REF _Ref440272678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9F60FF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9F60FF">
        <w:fldChar w:fldCharType="begin"/>
      </w:r>
      <w:r w:rsidR="009F60FF">
        <w:instrText xml:space="preserve"> REF _Ref306008743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3.3.4</w:t>
      </w:r>
      <w:r w:rsidR="009F60FF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B70851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B70851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B70851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B70851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9F60FF">
        <w:fldChar w:fldCharType="begin"/>
      </w:r>
      <w:r w:rsidR="009F60FF">
        <w:instrText xml:space="preserve"> REF _Ref305753174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-3.3.14.3</w:t>
      </w:r>
      <w:r w:rsidR="00093638">
        <w:t>.2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</w:t>
      </w:r>
      <w:r w:rsidR="00932C0A" w:rsidRPr="00E71A48">
        <w:rPr>
          <w:bCs w:val="0"/>
          <w:sz w:val="24"/>
          <w:szCs w:val="24"/>
        </w:rPr>
        <w:lastRenderedPageBreak/>
        <w:t>неустойки.</w:t>
      </w:r>
      <w:bookmarkEnd w:id="558"/>
      <w:bookmarkEnd w:id="559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9F60FF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</w:t>
      </w:r>
      <w:r w:rsidRPr="00FE7FC1">
        <w:rPr>
          <w:bCs w:val="0"/>
          <w:spacing w:val="-1"/>
          <w:sz w:val="24"/>
          <w:szCs w:val="24"/>
        </w:rPr>
        <w:t xml:space="preserve">настоящей Документации </w:t>
      </w:r>
      <w:r w:rsidRPr="00FE7FC1">
        <w:rPr>
          <w:bCs w:val="0"/>
          <w:sz w:val="24"/>
          <w:szCs w:val="24"/>
        </w:rPr>
        <w:t>(</w:t>
      </w:r>
      <w:r w:rsidRPr="00FE7FC1">
        <w:rPr>
          <w:bCs w:val="0"/>
          <w:sz w:val="24"/>
          <w:szCs w:val="24"/>
          <w:lang w:eastAsia="ru-RU"/>
        </w:rPr>
        <w:t xml:space="preserve">подраздел </w:t>
      </w:r>
      <w:r w:rsidR="00B70851" w:rsidRPr="00FE7FC1">
        <w:fldChar w:fldCharType="begin"/>
      </w:r>
      <w:r w:rsidR="00197954" w:rsidRPr="00FE7FC1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FE7FC1">
        <w:instrText xml:space="preserve"> \* MERGEFORMAT </w:instrText>
      </w:r>
      <w:r w:rsidR="00B70851" w:rsidRPr="00FE7FC1">
        <w:fldChar w:fldCharType="separate"/>
      </w:r>
      <w:r w:rsidR="00093638" w:rsidRPr="00FE7FC1">
        <w:rPr>
          <w:bCs w:val="0"/>
          <w:sz w:val="24"/>
          <w:szCs w:val="24"/>
          <w:lang w:eastAsia="ru-RU"/>
        </w:rPr>
        <w:t>5.15</w:t>
      </w:r>
      <w:r w:rsidR="00B70851" w:rsidRPr="00FE7FC1">
        <w:fldChar w:fldCharType="end"/>
      </w:r>
      <w:r w:rsidRPr="00FE7FC1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9F60FF" w:rsidRPr="00FE7FC1">
        <w:fldChar w:fldCharType="begin"/>
      </w:r>
      <w:r w:rsidR="009F60FF" w:rsidRPr="00FE7FC1">
        <w:instrText xml:space="preserve"> REF _Ref440289953 \r \h  \* MERGEFORMAT </w:instrText>
      </w:r>
      <w:r w:rsidR="009F60FF" w:rsidRPr="00FE7FC1">
        <w:fldChar w:fldCharType="separate"/>
      </w:r>
      <w:r w:rsidR="00093638" w:rsidRPr="00FE7FC1">
        <w:rPr>
          <w:bCs w:val="0"/>
          <w:sz w:val="24"/>
          <w:szCs w:val="24"/>
        </w:rPr>
        <w:t>3.4.1.3</w:t>
      </w:r>
      <w:r w:rsidR="009F60FF" w:rsidRPr="00FE7FC1">
        <w:fldChar w:fldCharType="end"/>
      </w:r>
      <w:r w:rsidRPr="00FE7FC1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FE7FC1">
        <w:rPr>
          <w:bCs w:val="0"/>
          <w:sz w:val="24"/>
          <w:szCs w:val="24"/>
        </w:rPr>
        <w:t xml:space="preserve">РФ, </w:t>
      </w:r>
      <w:r w:rsidR="00FE7FC1" w:rsidRPr="00FE7FC1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FE7FC1">
        <w:rPr>
          <w:bCs w:val="0"/>
          <w:sz w:val="24"/>
          <w:szCs w:val="24"/>
        </w:rPr>
        <w:t xml:space="preserve">, исполнительный сотрудник </w:t>
      </w:r>
      <w:r w:rsidR="00FE7FC1" w:rsidRPr="00FE7FC1">
        <w:rPr>
          <w:bCs w:val="0"/>
          <w:sz w:val="24"/>
          <w:szCs w:val="24"/>
        </w:rPr>
        <w:t>–</w:t>
      </w:r>
      <w:r w:rsidR="00BB6553" w:rsidRPr="00FE7FC1">
        <w:rPr>
          <w:bCs w:val="0"/>
          <w:sz w:val="24"/>
          <w:szCs w:val="24"/>
        </w:rPr>
        <w:t xml:space="preserve"> </w:t>
      </w:r>
      <w:r w:rsidR="00FE7FC1" w:rsidRPr="00FE7FC1">
        <w:rPr>
          <w:bCs w:val="0"/>
          <w:sz w:val="24"/>
          <w:szCs w:val="24"/>
        </w:rPr>
        <w:t>Донсков Антон Юрьевич</w:t>
      </w:r>
      <w:r w:rsidR="00BB6553" w:rsidRPr="00FE7FC1">
        <w:rPr>
          <w:bCs w:val="0"/>
          <w:sz w:val="24"/>
          <w:szCs w:val="24"/>
        </w:rPr>
        <w:t>, контактный телефон (4</w:t>
      </w:r>
      <w:r w:rsidR="00FE7FC1" w:rsidRPr="00FE7FC1">
        <w:rPr>
          <w:bCs w:val="0"/>
          <w:sz w:val="24"/>
          <w:szCs w:val="24"/>
        </w:rPr>
        <w:t>852</w:t>
      </w:r>
      <w:r w:rsidR="00BB6553" w:rsidRPr="00FE7FC1">
        <w:rPr>
          <w:bCs w:val="0"/>
          <w:sz w:val="24"/>
          <w:szCs w:val="24"/>
        </w:rPr>
        <w:t>) 7</w:t>
      </w:r>
      <w:r w:rsidR="00FE7FC1" w:rsidRPr="00FE7FC1">
        <w:rPr>
          <w:bCs w:val="0"/>
          <w:sz w:val="24"/>
          <w:szCs w:val="24"/>
        </w:rPr>
        <w:t>8</w:t>
      </w:r>
      <w:r w:rsidR="00BB6553" w:rsidRPr="00FE7FC1">
        <w:rPr>
          <w:bCs w:val="0"/>
          <w:sz w:val="24"/>
          <w:szCs w:val="24"/>
        </w:rPr>
        <w:t>-</w:t>
      </w:r>
      <w:r w:rsidR="00FE7FC1" w:rsidRPr="00FE7FC1">
        <w:rPr>
          <w:bCs w:val="0"/>
          <w:sz w:val="24"/>
          <w:szCs w:val="24"/>
        </w:rPr>
        <w:t>14</w:t>
      </w:r>
      <w:r w:rsidR="00BB6553" w:rsidRPr="00FE7FC1">
        <w:rPr>
          <w:bCs w:val="0"/>
          <w:sz w:val="24"/>
          <w:szCs w:val="24"/>
        </w:rPr>
        <w:t>-</w:t>
      </w:r>
      <w:r w:rsidR="00FE7FC1" w:rsidRPr="00FE7FC1">
        <w:rPr>
          <w:bCs w:val="0"/>
          <w:sz w:val="24"/>
          <w:szCs w:val="24"/>
        </w:rPr>
        <w:t>78</w:t>
      </w:r>
      <w:r w:rsidRPr="00FE7FC1">
        <w:rPr>
          <w:bCs w:val="0"/>
          <w:sz w:val="24"/>
          <w:szCs w:val="24"/>
        </w:rPr>
        <w:t>. Оригинал соглашения о неустойке должен быть надежно запечатан</w:t>
      </w:r>
      <w:r w:rsidRPr="002F273A">
        <w:rPr>
          <w:bCs w:val="0"/>
          <w:sz w:val="24"/>
          <w:szCs w:val="24"/>
        </w:rPr>
        <w:t xml:space="preserve">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9F60FF">
        <w:fldChar w:fldCharType="begin"/>
      </w:r>
      <w:r w:rsidR="009F60FF">
        <w:instrText xml:space="preserve"> REF _Ref191386085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1.1.1</w:t>
      </w:r>
      <w:r w:rsidR="009F60FF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9F60FF">
        <w:fldChar w:fldCharType="begin"/>
      </w:r>
      <w:r w:rsidR="009F60FF">
        <w:instrText xml:space="preserve"> REF _Ref303323780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1.1.4</w:t>
      </w:r>
      <w:r w:rsidR="009F60FF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9F60FF">
        <w:fldChar w:fldCharType="begin"/>
      </w:r>
      <w:r w:rsidR="009F60FF">
        <w:instrText xml:space="preserve"> REF _Ref467508029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3.3.14.5</w:t>
      </w:r>
      <w:r w:rsidR="009F60FF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szCs w:val="24"/>
        </w:rPr>
        <w:t>3.4.1.3</w:t>
      </w:r>
      <w:r w:rsidR="009F60FF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szCs w:val="24"/>
        </w:rPr>
        <w:t>3.4.1.3</w:t>
      </w:r>
      <w:r w:rsidR="009F60FF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</w:t>
      </w:r>
      <w:r w:rsidRPr="001E3137">
        <w:rPr>
          <w:szCs w:val="24"/>
        </w:rPr>
        <w:lastRenderedPageBreak/>
        <w:t>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FE7FC1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FE7FC1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FE7FC1">
        <w:rPr>
          <w:szCs w:val="24"/>
        </w:rPr>
        <w:t xml:space="preserve">исполнения обязательств, связанных с участием в </w:t>
      </w:r>
      <w:r w:rsidR="005C0B25" w:rsidRPr="00FE7FC1">
        <w:rPr>
          <w:szCs w:val="24"/>
        </w:rPr>
        <w:t xml:space="preserve">Запросе предложений </w:t>
      </w:r>
      <w:r w:rsidRPr="00FE7FC1">
        <w:rPr>
          <w:szCs w:val="24"/>
        </w:rPr>
        <w:t>и подачей Заявки,</w:t>
      </w:r>
      <w:r w:rsidRPr="00FE7FC1">
        <w:rPr>
          <w:rFonts w:eastAsia="Calibri"/>
          <w:szCs w:val="24"/>
          <w:lang w:eastAsia="en-US"/>
        </w:rPr>
        <w:t xml:space="preserve"> копию </w:t>
      </w:r>
      <w:r w:rsidRPr="00FE7FC1">
        <w:rPr>
          <w:szCs w:val="24"/>
        </w:rPr>
        <w:t>платежного</w:t>
      </w:r>
      <w:r w:rsidRPr="00FE7FC1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9F60FF" w:rsidRPr="00FE7FC1">
        <w:fldChar w:fldCharType="begin"/>
      </w:r>
      <w:r w:rsidR="009F60FF" w:rsidRPr="00FE7FC1">
        <w:instrText xml:space="preserve"> REF _Ref55335823 \r \h  \* MERGEFORMAT </w:instrText>
      </w:r>
      <w:r w:rsidR="009F60FF" w:rsidRPr="00FE7FC1">
        <w:fldChar w:fldCharType="separate"/>
      </w:r>
      <w:r w:rsidR="00093638" w:rsidRPr="00FE7FC1">
        <w:rPr>
          <w:rFonts w:eastAsia="Calibri"/>
          <w:szCs w:val="24"/>
          <w:lang w:eastAsia="en-US"/>
        </w:rPr>
        <w:t>5.7</w:t>
      </w:r>
      <w:r w:rsidR="009F60FF" w:rsidRPr="00FE7FC1">
        <w:fldChar w:fldCharType="end"/>
      </w:r>
      <w:r w:rsidRPr="00FE7FC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FE7FC1" w:rsidRPr="00FE7FC1">
        <w:rPr>
          <w:rFonts w:eastAsia="Calibri"/>
          <w:szCs w:val="24"/>
          <w:lang w:eastAsia="en-US"/>
        </w:rPr>
        <w:t xml:space="preserve">специалисту 2 категории отдела закупочной </w:t>
      </w:r>
      <w:proofErr w:type="spellStart"/>
      <w:r w:rsidR="00FE7FC1" w:rsidRPr="00FE7FC1">
        <w:rPr>
          <w:rFonts w:eastAsia="Calibri"/>
          <w:szCs w:val="24"/>
          <w:lang w:eastAsia="en-US"/>
        </w:rPr>
        <w:t>деятельсти</w:t>
      </w:r>
      <w:proofErr w:type="spellEnd"/>
      <w:r w:rsidR="00FE7FC1" w:rsidRPr="00FE7FC1">
        <w:rPr>
          <w:rFonts w:eastAsia="Calibri"/>
          <w:szCs w:val="24"/>
          <w:lang w:eastAsia="en-US"/>
        </w:rPr>
        <w:t xml:space="preserve"> Управления логистики и материально </w:t>
      </w:r>
      <w:proofErr w:type="spellStart"/>
      <w:r w:rsidR="00FE7FC1" w:rsidRPr="00FE7FC1">
        <w:rPr>
          <w:rFonts w:eastAsia="Calibri"/>
          <w:szCs w:val="24"/>
          <w:lang w:eastAsia="en-US"/>
        </w:rPr>
        <w:t>техничесокго</w:t>
      </w:r>
      <w:proofErr w:type="spellEnd"/>
      <w:r w:rsidR="00FE7FC1" w:rsidRPr="00FE7FC1">
        <w:rPr>
          <w:rFonts w:eastAsia="Calibri"/>
          <w:szCs w:val="24"/>
          <w:lang w:eastAsia="en-US"/>
        </w:rPr>
        <w:t xml:space="preserve"> обеспечения филиала</w:t>
      </w:r>
      <w:r w:rsidRPr="00FE7FC1">
        <w:rPr>
          <w:rFonts w:eastAsia="Calibri"/>
          <w:szCs w:val="24"/>
          <w:lang w:eastAsia="en-US"/>
        </w:rPr>
        <w:t xml:space="preserve"> ПАО «МРСК Центра»</w:t>
      </w:r>
      <w:r w:rsidR="00FE7FC1" w:rsidRPr="00FE7FC1">
        <w:rPr>
          <w:rFonts w:eastAsia="Calibri"/>
          <w:szCs w:val="24"/>
          <w:lang w:eastAsia="en-US"/>
        </w:rPr>
        <w:t xml:space="preserve"> - «Ярэнерго»</w:t>
      </w:r>
      <w:r w:rsidRPr="00FE7FC1">
        <w:rPr>
          <w:rFonts w:eastAsia="Calibri"/>
          <w:szCs w:val="24"/>
          <w:lang w:eastAsia="en-US"/>
        </w:rPr>
        <w:t xml:space="preserve"> </w:t>
      </w:r>
      <w:r w:rsidR="00FE7FC1" w:rsidRPr="00FE7FC1">
        <w:rPr>
          <w:rFonts w:eastAsia="Calibri"/>
          <w:szCs w:val="24"/>
          <w:lang w:eastAsia="en-US"/>
        </w:rPr>
        <w:t>Донскову</w:t>
      </w:r>
      <w:proofErr w:type="gramEnd"/>
      <w:r w:rsidR="00FE7FC1" w:rsidRPr="00FE7FC1">
        <w:rPr>
          <w:rFonts w:eastAsia="Calibri"/>
          <w:szCs w:val="24"/>
          <w:lang w:eastAsia="en-US"/>
        </w:rPr>
        <w:t xml:space="preserve"> Антону Юрьевичу</w:t>
      </w:r>
      <w:r w:rsidRPr="00FE7FC1">
        <w:rPr>
          <w:rFonts w:eastAsia="Calibri"/>
          <w:szCs w:val="24"/>
          <w:lang w:eastAsia="en-US"/>
        </w:rPr>
        <w:t xml:space="preserve"> - контактный телефон (4</w:t>
      </w:r>
      <w:r w:rsidR="00FE7FC1" w:rsidRPr="00FE7FC1">
        <w:rPr>
          <w:rFonts w:eastAsia="Calibri"/>
          <w:szCs w:val="24"/>
          <w:lang w:eastAsia="en-US"/>
        </w:rPr>
        <w:t>852</w:t>
      </w:r>
      <w:r w:rsidRPr="00FE7FC1">
        <w:rPr>
          <w:rFonts w:eastAsia="Calibri"/>
          <w:szCs w:val="24"/>
          <w:lang w:eastAsia="en-US"/>
        </w:rPr>
        <w:t>) 7</w:t>
      </w:r>
      <w:r w:rsidR="00FE7FC1" w:rsidRPr="00FE7FC1">
        <w:rPr>
          <w:rFonts w:eastAsia="Calibri"/>
          <w:szCs w:val="24"/>
          <w:lang w:eastAsia="en-US"/>
        </w:rPr>
        <w:t>8</w:t>
      </w:r>
      <w:r w:rsidRPr="00FE7FC1">
        <w:rPr>
          <w:rFonts w:eastAsia="Calibri"/>
          <w:szCs w:val="24"/>
          <w:lang w:eastAsia="en-US"/>
        </w:rPr>
        <w:t>-</w:t>
      </w:r>
      <w:r w:rsidR="00FE7FC1" w:rsidRPr="00FE7FC1">
        <w:rPr>
          <w:rFonts w:eastAsia="Calibri"/>
          <w:szCs w:val="24"/>
          <w:lang w:eastAsia="en-US"/>
        </w:rPr>
        <w:t>14</w:t>
      </w:r>
      <w:r w:rsidRPr="00FE7FC1">
        <w:rPr>
          <w:rFonts w:eastAsia="Calibri"/>
          <w:szCs w:val="24"/>
          <w:lang w:eastAsia="en-US"/>
        </w:rPr>
        <w:t>-</w:t>
      </w:r>
      <w:r w:rsidR="00FE7FC1" w:rsidRPr="00FE7FC1">
        <w:rPr>
          <w:rFonts w:eastAsia="Calibri"/>
          <w:szCs w:val="24"/>
          <w:lang w:eastAsia="en-US"/>
        </w:rPr>
        <w:t>78</w:t>
      </w:r>
      <w:r w:rsidRPr="00FE7FC1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FE7FC1" w:rsidRPr="00FE7FC1">
          <w:rPr>
            <w:rStyle w:val="a7"/>
            <w:rFonts w:eastAsia="Calibri"/>
            <w:szCs w:val="24"/>
            <w:lang w:val="en-US" w:eastAsia="en-US"/>
          </w:rPr>
          <w:t>Donskov</w:t>
        </w:r>
        <w:r w:rsidR="00FE7FC1" w:rsidRPr="00FE7FC1">
          <w:rPr>
            <w:rStyle w:val="a7"/>
            <w:rFonts w:eastAsia="Calibri"/>
            <w:szCs w:val="24"/>
            <w:lang w:eastAsia="en-US"/>
          </w:rPr>
          <w:t>.</w:t>
        </w:r>
        <w:r w:rsidR="00FE7FC1" w:rsidRPr="00FE7FC1">
          <w:rPr>
            <w:rStyle w:val="a7"/>
            <w:rFonts w:eastAsia="Calibri"/>
            <w:szCs w:val="24"/>
            <w:lang w:val="en-US" w:eastAsia="en-US"/>
          </w:rPr>
          <w:t>AY</w:t>
        </w:r>
        <w:r w:rsidR="00FE7FC1" w:rsidRPr="00FE7FC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FE7FC1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FE7FC1">
        <w:rPr>
          <w:szCs w:val="24"/>
        </w:rPr>
        <w:t xml:space="preserve">до момента истечения срока окончания приема заявок (п. </w:t>
      </w:r>
      <w:r w:rsidR="009F60FF" w:rsidRPr="00FE7FC1">
        <w:fldChar w:fldCharType="begin"/>
      </w:r>
      <w:r w:rsidR="009F60FF" w:rsidRPr="00FE7FC1">
        <w:instrText xml:space="preserve"> REF _Ref440289953 \r \h  \* MERGEFORMAT </w:instrText>
      </w:r>
      <w:r w:rsidR="009F60FF" w:rsidRPr="00FE7FC1">
        <w:fldChar w:fldCharType="separate"/>
      </w:r>
      <w:r w:rsidR="00093638" w:rsidRPr="00FE7FC1">
        <w:rPr>
          <w:szCs w:val="24"/>
        </w:rPr>
        <w:t>3.4.1.3</w:t>
      </w:r>
      <w:r w:rsidR="009F60FF" w:rsidRPr="00FE7FC1">
        <w:fldChar w:fldCharType="end"/>
      </w:r>
      <w:r w:rsidRPr="00FE7FC1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92"/>
      <w:r w:rsidRPr="00FE7FC1">
        <w:rPr>
          <w:rFonts w:eastAsia="Calibri"/>
          <w:szCs w:val="24"/>
          <w:lang w:eastAsia="en-US"/>
        </w:rPr>
        <w:t>Реквизиты</w:t>
      </w:r>
      <w:r w:rsidRPr="00FE7FC1">
        <w:rPr>
          <w:szCs w:val="24"/>
        </w:rPr>
        <w:t xml:space="preserve"> Заказчика для перечисления</w:t>
      </w:r>
      <w:r w:rsidRPr="001E3137">
        <w:rPr>
          <w:szCs w:val="24"/>
        </w:rPr>
        <w:t xml:space="preserve">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2"/>
    </w:p>
    <w:p w:rsidR="00FE7FC1" w:rsidRPr="00E4300E" w:rsidRDefault="00FE7FC1" w:rsidP="00FE7FC1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FE7FC1" w:rsidRPr="00E4300E" w:rsidRDefault="00FE7FC1" w:rsidP="00FE7FC1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FE7FC1" w:rsidRPr="00E4300E" w:rsidRDefault="00FE7FC1" w:rsidP="00FE7FC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FE7FC1" w:rsidRPr="00E4300E" w:rsidRDefault="00FE7FC1" w:rsidP="00FE7FC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1E3137" w:rsidRDefault="00FE7FC1" w:rsidP="00FE7FC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E4300E">
        <w:rPr>
          <w:sz w:val="24"/>
          <w:szCs w:val="24"/>
        </w:rPr>
        <w:t>к/с: 30101810500000000670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9F60FF">
        <w:fldChar w:fldCharType="begin"/>
      </w:r>
      <w:r w:rsidR="009F60FF">
        <w:instrText xml:space="preserve"> REF _Ref306140451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3.14</w:t>
      </w:r>
      <w:r w:rsidR="009F60FF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1"/>
      <w:bookmarkEnd w:id="563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894902"/>
      <w:r w:rsidRPr="00AE1D21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5330"/>
      <w:bookmarkStart w:id="579" w:name="_Toc469488382"/>
      <w:bookmarkStart w:id="580" w:name="_Toc471894903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Порядок подачи Заявок на ЭТП определяется правилами и инструкциями </w:t>
      </w:r>
      <w:r w:rsidRPr="00E71A48">
        <w:rPr>
          <w:bCs w:val="0"/>
          <w:sz w:val="24"/>
          <w:szCs w:val="24"/>
        </w:rPr>
        <w:lastRenderedPageBreak/>
        <w:t>данной ЭТП.</w:t>
      </w:r>
    </w:p>
    <w:p w:rsidR="00717F60" w:rsidRPr="00FE7FC1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</w:t>
      </w:r>
      <w:r w:rsidRPr="00FE7FC1">
        <w:rPr>
          <w:bCs w:val="0"/>
          <w:sz w:val="24"/>
          <w:szCs w:val="24"/>
        </w:rPr>
        <w:t xml:space="preserve">запросу предложений. Размещение </w:t>
      </w:r>
      <w:r w:rsidR="00D77DCB" w:rsidRPr="00FE7FC1">
        <w:rPr>
          <w:bCs w:val="0"/>
          <w:sz w:val="24"/>
          <w:szCs w:val="24"/>
        </w:rPr>
        <w:t xml:space="preserve">электронных </w:t>
      </w:r>
      <w:r w:rsidRPr="00FE7FC1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FE7FC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FE7FC1">
        <w:rPr>
          <w:bCs w:val="0"/>
          <w:sz w:val="24"/>
          <w:szCs w:val="24"/>
        </w:rPr>
        <w:t>Заявк</w:t>
      </w:r>
      <w:r w:rsidR="00717F60" w:rsidRPr="00FE7FC1">
        <w:rPr>
          <w:bCs w:val="0"/>
          <w:sz w:val="24"/>
          <w:szCs w:val="24"/>
        </w:rPr>
        <w:t xml:space="preserve">и на ЭТП могут быть поданы до </w:t>
      </w:r>
      <w:r w:rsidR="002B5044" w:rsidRPr="00FE7FC1">
        <w:rPr>
          <w:b/>
          <w:bCs w:val="0"/>
          <w:sz w:val="24"/>
          <w:szCs w:val="24"/>
        </w:rPr>
        <w:t xml:space="preserve">12 часов 00 минут </w:t>
      </w:r>
      <w:r w:rsidR="001E333B">
        <w:rPr>
          <w:b/>
          <w:bCs w:val="0"/>
          <w:sz w:val="24"/>
          <w:szCs w:val="24"/>
        </w:rPr>
        <w:t>30</w:t>
      </w:r>
      <w:r w:rsidR="002B5044" w:rsidRPr="00FE7FC1">
        <w:rPr>
          <w:b/>
          <w:bCs w:val="0"/>
          <w:sz w:val="24"/>
          <w:szCs w:val="24"/>
        </w:rPr>
        <w:t xml:space="preserve"> </w:t>
      </w:r>
      <w:r w:rsidR="00C90E2C">
        <w:rPr>
          <w:b/>
          <w:bCs w:val="0"/>
          <w:sz w:val="24"/>
          <w:szCs w:val="24"/>
        </w:rPr>
        <w:t>ноября</w:t>
      </w:r>
      <w:r w:rsidR="002B5044" w:rsidRPr="00FE7FC1">
        <w:rPr>
          <w:b/>
          <w:bCs w:val="0"/>
          <w:sz w:val="24"/>
          <w:szCs w:val="24"/>
        </w:rPr>
        <w:t xml:space="preserve"> 201</w:t>
      </w:r>
      <w:r w:rsidR="00DB05D8" w:rsidRPr="00FE7FC1">
        <w:rPr>
          <w:b/>
          <w:bCs w:val="0"/>
          <w:sz w:val="24"/>
          <w:szCs w:val="24"/>
        </w:rPr>
        <w:t>7</w:t>
      </w:r>
      <w:r w:rsidR="002B5044" w:rsidRPr="00FE7FC1">
        <w:rPr>
          <w:b/>
          <w:bCs w:val="0"/>
          <w:sz w:val="24"/>
          <w:szCs w:val="24"/>
        </w:rPr>
        <w:t xml:space="preserve"> года</w:t>
      </w:r>
      <w:r w:rsidR="00BB27D7" w:rsidRPr="00FE7FC1">
        <w:rPr>
          <w:b/>
          <w:bCs w:val="0"/>
          <w:sz w:val="24"/>
          <w:szCs w:val="24"/>
        </w:rPr>
        <w:t xml:space="preserve">, </w:t>
      </w:r>
      <w:r w:rsidR="00BB27D7" w:rsidRPr="00FE7FC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FE7FC1">
        <w:rPr>
          <w:bCs w:val="0"/>
          <w:spacing w:val="-2"/>
          <w:sz w:val="24"/>
          <w:szCs w:val="24"/>
        </w:rPr>
        <w:t>(под</w:t>
      </w:r>
      <w:r w:rsidR="00BB27D7" w:rsidRPr="00FE7FC1">
        <w:rPr>
          <w:bCs w:val="0"/>
          <w:sz w:val="24"/>
          <w:szCs w:val="24"/>
        </w:rPr>
        <w:t xml:space="preserve">раздел </w:t>
      </w:r>
      <w:r w:rsidR="00B70851" w:rsidRPr="00FE7FC1">
        <w:rPr>
          <w:bCs w:val="0"/>
          <w:sz w:val="24"/>
          <w:szCs w:val="24"/>
        </w:rPr>
        <w:fldChar w:fldCharType="begin"/>
      </w:r>
      <w:r w:rsidR="00BB27D7" w:rsidRPr="00FE7FC1">
        <w:rPr>
          <w:bCs w:val="0"/>
          <w:sz w:val="24"/>
          <w:szCs w:val="24"/>
        </w:rPr>
        <w:instrText xml:space="preserve"> REF _Ref55336310 \r \h </w:instrText>
      </w:r>
      <w:r w:rsidR="00FE7FC1">
        <w:rPr>
          <w:bCs w:val="0"/>
          <w:sz w:val="24"/>
          <w:szCs w:val="24"/>
        </w:rPr>
        <w:instrText xml:space="preserve"> \* MERGEFORMAT </w:instrText>
      </w:r>
      <w:r w:rsidR="00B70851" w:rsidRPr="00FE7FC1">
        <w:rPr>
          <w:bCs w:val="0"/>
          <w:sz w:val="24"/>
          <w:szCs w:val="24"/>
        </w:rPr>
      </w:r>
      <w:r w:rsidR="00B70851" w:rsidRPr="00FE7FC1">
        <w:rPr>
          <w:bCs w:val="0"/>
          <w:sz w:val="24"/>
          <w:szCs w:val="24"/>
        </w:rPr>
        <w:fldChar w:fldCharType="separate"/>
      </w:r>
      <w:r w:rsidR="00093638" w:rsidRPr="00FE7FC1">
        <w:rPr>
          <w:bCs w:val="0"/>
          <w:sz w:val="24"/>
          <w:szCs w:val="24"/>
        </w:rPr>
        <w:t>5.1</w:t>
      </w:r>
      <w:r w:rsidR="00B70851" w:rsidRPr="00FE7FC1">
        <w:rPr>
          <w:bCs w:val="0"/>
          <w:sz w:val="24"/>
          <w:szCs w:val="24"/>
        </w:rPr>
        <w:fldChar w:fldCharType="end"/>
      </w:r>
      <w:r w:rsidR="00BB27D7" w:rsidRPr="00FE7FC1">
        <w:rPr>
          <w:bCs w:val="0"/>
          <w:sz w:val="24"/>
          <w:szCs w:val="24"/>
          <w:lang w:eastAsia="ru-RU"/>
        </w:rPr>
        <w:t>)</w:t>
      </w:r>
      <w:r w:rsidR="00BB27D7" w:rsidRPr="00FE7FC1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FE7FC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5.14</w:t>
      </w:r>
      <w:r w:rsidR="009F60F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F60FF">
        <w:fldChar w:fldCharType="begin"/>
      </w:r>
      <w:r w:rsidR="009F60FF">
        <w:instrText xml:space="preserve"> REF _Ref465847449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5.15</w:t>
      </w:r>
      <w:r w:rsidR="009F60F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9F60FF">
        <w:fldChar w:fldCharType="begin"/>
      </w:r>
      <w:r w:rsidR="009F60FF">
        <w:instrText xml:space="preserve"> REF _Ref55279015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3.3.1.6</w:t>
      </w:r>
      <w:r w:rsidR="009F60FF">
        <w:fldChar w:fldCharType="end"/>
      </w:r>
      <w:r w:rsidRPr="00223D18">
        <w:rPr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_Ref195087786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3.3.1.7</w:t>
      </w:r>
      <w:r w:rsidR="009F60FF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</w:t>
      </w:r>
      <w:r w:rsidRPr="00E71A48">
        <w:rPr>
          <w:bCs w:val="0"/>
          <w:sz w:val="24"/>
          <w:szCs w:val="24"/>
        </w:rPr>
        <w:lastRenderedPageBreak/>
        <w:t xml:space="preserve">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9F60FF">
        <w:fldChar w:fldCharType="begin"/>
      </w:r>
      <w:r w:rsidR="009F60FF">
        <w:instrText xml:space="preserve"> REF _Ref93089454 \n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3.6.2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9F60FF">
        <w:fldChar w:fldCharType="begin"/>
      </w:r>
      <w:r w:rsidR="009F60FF">
        <w:instrText xml:space="preserve"> REF _Ref303670674 \n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3.6.3</w:t>
      </w:r>
      <w:r w:rsidR="009F60FF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_Ref306138385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9F60FF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E21378">
        <w:rPr>
          <w:sz w:val="24"/>
          <w:szCs w:val="24"/>
        </w:rPr>
        <w:lastRenderedPageBreak/>
        <w:t>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9F60FF">
        <w:fldChar w:fldCharType="begin"/>
      </w:r>
      <w:r w:rsidR="009F60FF">
        <w:instrText xml:space="preserve"> REF _Ref444181467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5.12</w:t>
      </w:r>
      <w:r w:rsidR="009F60FF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9F60FF">
        <w:fldChar w:fldCharType="begin"/>
      </w:r>
      <w:r w:rsidR="009F60FF">
        <w:instrText xml:space="preserve"> REF _Ref306176386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3.3.14</w:t>
      </w:r>
      <w:r w:rsidR="009F60FF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9F60FF">
        <w:fldChar w:fldCharType="begin"/>
      </w:r>
      <w:r w:rsidR="009F60FF">
        <w:instrText xml:space="preserve"> REF _Ref306176386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3.3.14</w:t>
      </w:r>
      <w:r w:rsidR="009F60FF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FE7FC1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FE7FC1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FE7FC1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FE7FC1">
        <w:rPr>
          <w:sz w:val="24"/>
          <w:szCs w:val="24"/>
        </w:rPr>
        <w:t>В</w:t>
      </w:r>
      <w:r w:rsidR="00D275BB" w:rsidRPr="00FE7FC1">
        <w:rPr>
          <w:sz w:val="24"/>
          <w:szCs w:val="24"/>
        </w:rPr>
        <w:t xml:space="preserve"> </w:t>
      </w:r>
      <w:r w:rsidRPr="00FE7FC1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FE7FC1">
        <w:rPr>
          <w:sz w:val="24"/>
          <w:szCs w:val="24"/>
        </w:rPr>
        <w:t xml:space="preserve">. Порядок проведения оценочной стадии, </w:t>
      </w:r>
      <w:r w:rsidRPr="00FE7FC1">
        <w:rPr>
          <w:sz w:val="24"/>
          <w:szCs w:val="24"/>
        </w:rPr>
        <w:t>критери</w:t>
      </w:r>
      <w:r w:rsidR="00D275BB" w:rsidRPr="00FE7FC1">
        <w:rPr>
          <w:sz w:val="24"/>
          <w:szCs w:val="24"/>
        </w:rPr>
        <w:t>и</w:t>
      </w:r>
      <w:r w:rsidRPr="00FE7FC1">
        <w:rPr>
          <w:sz w:val="24"/>
          <w:szCs w:val="24"/>
        </w:rPr>
        <w:t xml:space="preserve"> и их весов</w:t>
      </w:r>
      <w:r w:rsidR="00D275BB" w:rsidRPr="00FE7FC1">
        <w:rPr>
          <w:sz w:val="24"/>
          <w:szCs w:val="24"/>
        </w:rPr>
        <w:t>ые</w:t>
      </w:r>
      <w:r w:rsidRPr="00FE7FC1">
        <w:rPr>
          <w:sz w:val="24"/>
          <w:szCs w:val="24"/>
        </w:rPr>
        <w:t xml:space="preserve"> коэффициент</w:t>
      </w:r>
      <w:r w:rsidR="00D275BB" w:rsidRPr="00FE7FC1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FE7FC1">
        <w:rPr>
          <w:sz w:val="24"/>
          <w:szCs w:val="24"/>
        </w:rPr>
        <w:t xml:space="preserve">Закупочная комиссия ранжирует </w:t>
      </w:r>
      <w:r w:rsidR="004B5EB3" w:rsidRPr="00FE7FC1">
        <w:rPr>
          <w:sz w:val="24"/>
          <w:szCs w:val="24"/>
        </w:rPr>
        <w:t>Заявк</w:t>
      </w:r>
      <w:r w:rsidRPr="00FE7FC1">
        <w:rPr>
          <w:sz w:val="24"/>
          <w:szCs w:val="24"/>
        </w:rPr>
        <w:t xml:space="preserve">и </w:t>
      </w:r>
      <w:r w:rsidR="009C744E" w:rsidRPr="00FE7FC1">
        <w:rPr>
          <w:sz w:val="24"/>
          <w:szCs w:val="24"/>
        </w:rPr>
        <w:t>Участник</w:t>
      </w:r>
      <w:r w:rsidRPr="00FE7FC1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FE7FC1">
        <w:rPr>
          <w:sz w:val="24"/>
          <w:szCs w:val="24"/>
        </w:rPr>
        <w:t>Участник</w:t>
      </w:r>
      <w:r w:rsidRPr="00FE7FC1">
        <w:rPr>
          <w:sz w:val="24"/>
          <w:szCs w:val="24"/>
        </w:rPr>
        <w:t xml:space="preserve">ами. </w:t>
      </w:r>
      <w:r w:rsidR="00854CC7" w:rsidRPr="00FE7FC1">
        <w:rPr>
          <w:sz w:val="24"/>
          <w:szCs w:val="24"/>
        </w:rPr>
        <w:t>Предоставление приоритета при закупке услуг, оказываемых российскими лицами,</w:t>
      </w:r>
      <w:r w:rsidR="00854CC7" w:rsidRPr="00751A4B">
        <w:rPr>
          <w:sz w:val="24"/>
          <w:szCs w:val="24"/>
        </w:rPr>
        <w:t xml:space="preserve"> осуществляется на условиях, указанных в разделе </w:t>
      </w:r>
      <w:r w:rsidR="009F60FF">
        <w:fldChar w:fldCharType="begin"/>
      </w:r>
      <w:r w:rsidR="009F60FF">
        <w:instrText xml:space="preserve"> REF _Ref471894330 \r \h  \* MERGEFORMAT </w:instrText>
      </w:r>
      <w:r w:rsidR="009F60FF">
        <w:fldChar w:fldCharType="separate"/>
      </w:r>
      <w:r w:rsidR="00854CC7" w:rsidRPr="00751A4B">
        <w:rPr>
          <w:sz w:val="24"/>
          <w:szCs w:val="24"/>
        </w:rPr>
        <w:t>3.8</w:t>
      </w:r>
      <w:r w:rsidR="009F60FF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lastRenderedPageBreak/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9F60FF">
        <w:fldChar w:fldCharType="begin"/>
      </w:r>
      <w:r w:rsidR="009F60FF">
        <w:instrText xml:space="preserve"> REF _Ref465847813 \r \h  \* MERGEFORMAT </w:instrText>
      </w:r>
      <w:r w:rsidR="009F60F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3.7.9</w:t>
      </w:r>
      <w:r w:rsidR="009F60FF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9F60FF">
        <w:fldChar w:fldCharType="begin"/>
      </w:r>
      <w:r w:rsidR="009F60FF">
        <w:instrText xml:space="preserve"> REF _Ref306352987 \r \h  \* MERGEFORMAT </w:instrText>
      </w:r>
      <w:r w:rsidR="009F60F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3.7.3</w:t>
      </w:r>
      <w:r w:rsidR="009F60FF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9F60FF">
        <w:fldChar w:fldCharType="begin"/>
      </w:r>
      <w:r w:rsidR="009F60FF">
        <w:instrText xml:space="preserve"> REF _Ref306353005 \r \h  \* MERGEFORMAT </w:instrText>
      </w:r>
      <w:r w:rsidR="009F60F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3.7.5</w:t>
      </w:r>
      <w:r w:rsidR="009F60FF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</w:t>
      </w:r>
      <w:r w:rsidRPr="00AE1D21">
        <w:rPr>
          <w:sz w:val="24"/>
          <w:szCs w:val="24"/>
        </w:rPr>
        <w:lastRenderedPageBreak/>
        <w:t xml:space="preserve">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9F60FF">
        <w:fldChar w:fldCharType="begin"/>
      </w:r>
      <w:r w:rsidR="009F60FF">
        <w:instrText xml:space="preserve"> REF _Ref465670219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3.11</w:t>
      </w:r>
      <w:r w:rsidR="009F60FF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9F60FF">
        <w:fldChar w:fldCharType="begin"/>
      </w:r>
      <w:r w:rsidR="009F60FF">
        <w:instrText xml:space="preserve"> REF _Ref468874106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3.7.8</w:t>
      </w:r>
      <w:r w:rsidR="009F60FF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9F60FF">
        <w:fldChar w:fldCharType="begin"/>
      </w:r>
      <w:r w:rsidR="009F60FF">
        <w:instrText xml:space="preserve"> REF _Ref465675151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3.11.2</w:t>
      </w:r>
      <w:r w:rsidR="009F60FF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9F60FF">
        <w:fldChar w:fldCharType="begin"/>
      </w:r>
      <w:r w:rsidR="009F60FF">
        <w:instrText xml:space="preserve"> REF _Ref465675151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3.11.2</w:t>
      </w:r>
      <w:r w:rsidR="009F60FF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FE7FC1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</w:t>
      </w:r>
      <w:r w:rsidRPr="00FE7FC1">
        <w:rPr>
          <w:sz w:val="24"/>
          <w:szCs w:val="24"/>
        </w:rPr>
        <w:t xml:space="preserve">сниженной на 15 процентов (коэффициент приоритета при закупке услуг, оказываемых российскими лицами </w:t>
      </w:r>
      <w:proofErr w:type="gramStart"/>
      <w:r w:rsidRPr="00FE7FC1">
        <w:rPr>
          <w:i/>
          <w:sz w:val="24"/>
          <w:szCs w:val="24"/>
          <w:lang w:val="en-US"/>
        </w:rPr>
        <w:t>k</w:t>
      </w:r>
      <w:proofErr w:type="gramEnd"/>
      <w:r w:rsidRPr="00FE7FC1">
        <w:rPr>
          <w:i/>
          <w:sz w:val="24"/>
          <w:szCs w:val="24"/>
          <w:vertAlign w:val="subscript"/>
        </w:rPr>
        <w:t>ПРИОР</w:t>
      </w:r>
      <w:r w:rsidRPr="00FE7FC1">
        <w:rPr>
          <w:sz w:val="24"/>
          <w:szCs w:val="24"/>
        </w:rPr>
        <w:t xml:space="preserve">=0,85, иначе </w:t>
      </w:r>
      <w:r w:rsidRPr="00FE7FC1">
        <w:rPr>
          <w:i/>
          <w:sz w:val="24"/>
          <w:szCs w:val="24"/>
          <w:lang w:val="en-US"/>
        </w:rPr>
        <w:t>k</w:t>
      </w:r>
      <w:r w:rsidRPr="00FE7FC1">
        <w:rPr>
          <w:i/>
          <w:sz w:val="24"/>
          <w:szCs w:val="24"/>
          <w:vertAlign w:val="subscript"/>
        </w:rPr>
        <w:t>ПРИОР</w:t>
      </w:r>
      <w:r w:rsidRPr="00FE7FC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FE7FC1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FE7FC1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7FC1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9F60FF" w:rsidRPr="00FE7FC1">
        <w:fldChar w:fldCharType="begin"/>
      </w:r>
      <w:r w:rsidR="009F60FF" w:rsidRPr="00FE7FC1">
        <w:instrText xml:space="preserve"> REF _Ref303251044 \r \h  \* MERGEFORMAT </w:instrText>
      </w:r>
      <w:r w:rsidR="009F60FF" w:rsidRPr="00FE7FC1">
        <w:fldChar w:fldCharType="separate"/>
      </w:r>
      <w:r w:rsidR="00093638" w:rsidRPr="00FE7FC1">
        <w:rPr>
          <w:rFonts w:ascii="Times New Roman" w:hAnsi="Times New Roman" w:cs="Times New Roman"/>
          <w:sz w:val="24"/>
          <w:szCs w:val="24"/>
        </w:rPr>
        <w:t>3.10</w:t>
      </w:r>
      <w:r w:rsidR="009F60FF" w:rsidRPr="00FE7FC1">
        <w:fldChar w:fldCharType="end"/>
      </w:r>
      <w:r w:rsidRPr="00FE7FC1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</w:t>
      </w:r>
      <w:r w:rsidRPr="00FE7FC1">
        <w:rPr>
          <w:rFonts w:ascii="Times New Roman" w:hAnsi="Times New Roman" w:cs="Times New Roman"/>
          <w:sz w:val="24"/>
          <w:szCs w:val="24"/>
        </w:rPr>
        <w:lastRenderedPageBreak/>
        <w:t xml:space="preserve">участником закупки, соответствующим требованиям </w:t>
      </w:r>
      <w:r w:rsidR="00DB05D8" w:rsidRPr="00FE7FC1">
        <w:rPr>
          <w:rFonts w:ascii="Times New Roman" w:hAnsi="Times New Roman" w:cs="Times New Roman"/>
          <w:sz w:val="24"/>
          <w:szCs w:val="24"/>
        </w:rPr>
        <w:t>закупоч</w:t>
      </w:r>
      <w:r w:rsidRPr="00FE7FC1">
        <w:rPr>
          <w:rFonts w:ascii="Times New Roman" w:hAnsi="Times New Roman" w:cs="Times New Roman"/>
          <w:sz w:val="24"/>
          <w:szCs w:val="24"/>
        </w:rPr>
        <w:t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</w:t>
      </w:r>
      <w:r w:rsidRPr="00751A4B">
        <w:rPr>
          <w:rFonts w:ascii="Times New Roman" w:hAnsi="Times New Roman" w:cs="Times New Roman"/>
          <w:sz w:val="24"/>
          <w:szCs w:val="24"/>
        </w:rPr>
        <w:t xml:space="preserve">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lastRenderedPageBreak/>
        <w:t xml:space="preserve">Признание запроса предложений </w:t>
      </w:r>
      <w:proofErr w:type="gramStart"/>
      <w:r w:rsidRPr="00E71A48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9F60FF">
        <w:fldChar w:fldCharType="begin"/>
      </w:r>
      <w:r w:rsidR="009F60FF">
        <w:instrText xml:space="preserve"> REF _Ref468874794 \r \h  \* MERGEFORMAT </w:instrText>
      </w:r>
      <w:r w:rsidR="009F60FF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3.3.7</w:t>
      </w:r>
      <w:r w:rsidR="009F60FF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</w:t>
      </w:r>
      <w:r w:rsidRPr="00EB7BE2">
        <w:rPr>
          <w:sz w:val="24"/>
          <w:szCs w:val="24"/>
        </w:rPr>
        <w:lastRenderedPageBreak/>
        <w:t xml:space="preserve">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9F60FF">
        <w:fldChar w:fldCharType="begin"/>
      </w:r>
      <w:r w:rsidR="009F60FF">
        <w:instrText xml:space="preserve"> REF _Ref465675151 \r \h  \* MERGEFORMAT </w:instrText>
      </w:r>
      <w:r w:rsidR="009F60FF">
        <w:fldChar w:fldCharType="separate"/>
      </w:r>
      <w:r w:rsidR="00093638" w:rsidRPr="001D3EAC">
        <w:rPr>
          <w:bCs w:val="0"/>
          <w:sz w:val="24"/>
          <w:szCs w:val="24"/>
        </w:rPr>
        <w:t>3.11.2</w:t>
      </w:r>
      <w:r w:rsidR="009F60FF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9F60FF">
        <w:fldChar w:fldCharType="begin"/>
      </w:r>
      <w:r w:rsidR="009F60FF">
        <w:instrText xml:space="preserve"> REF _Ref468874893 \r \h  \* MERGEFORMAT </w:instrText>
      </w:r>
      <w:r w:rsidR="009F60FF">
        <w:fldChar w:fldCharType="separate"/>
      </w:r>
      <w:r w:rsidR="00093638" w:rsidRPr="001D3EAC">
        <w:rPr>
          <w:rFonts w:eastAsia="Times New Roman,Italic"/>
          <w:bCs w:val="0"/>
          <w:iCs/>
          <w:sz w:val="24"/>
          <w:szCs w:val="24"/>
        </w:rPr>
        <w:t>3.6.2.5</w:t>
      </w:r>
      <w:r w:rsidR="009F60FF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_Ref465437572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3.13.2</w:t>
      </w:r>
      <w:r w:rsidR="009F60FF">
        <w:fldChar w:fldCharType="end"/>
      </w:r>
      <w:r w:rsidRPr="00EB7BE2">
        <w:rPr>
          <w:sz w:val="24"/>
          <w:szCs w:val="24"/>
        </w:rPr>
        <w:t>-</w:t>
      </w:r>
      <w:r w:rsidR="009F60FF">
        <w:fldChar w:fldCharType="begin"/>
      </w:r>
      <w:r w:rsidR="009F60FF">
        <w:instrText xml:space="preserve"> REF _Ref465440181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3.13.4</w:t>
      </w:r>
      <w:r w:rsidR="009F60FF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_Ref465437572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3.13.2</w:t>
      </w:r>
      <w:r w:rsidR="009F60FF">
        <w:fldChar w:fldCharType="end"/>
      </w:r>
      <w:r w:rsidRPr="00EB7BE2">
        <w:rPr>
          <w:sz w:val="24"/>
          <w:szCs w:val="24"/>
        </w:rPr>
        <w:t>-</w:t>
      </w:r>
      <w:r w:rsidR="009F60FF">
        <w:fldChar w:fldCharType="begin"/>
      </w:r>
      <w:r w:rsidR="009F60FF">
        <w:instrText xml:space="preserve"> REF _Ref465440181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3.13.4</w:t>
      </w:r>
      <w:r w:rsidR="009F60FF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lastRenderedPageBreak/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9F60FF">
        <w:fldChar w:fldCharType="begin"/>
      </w:r>
      <w:r w:rsidR="009F60FF">
        <w:instrText xml:space="preserve"> REF _Ref465670219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3.11</w:t>
      </w:r>
      <w:r w:rsidR="009F60FF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9F60FF">
        <w:fldChar w:fldCharType="begin"/>
      </w:r>
      <w:r w:rsidR="009F60FF">
        <w:instrText xml:space="preserve"> REF _Ref465437572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3.13.2</w:t>
      </w:r>
      <w:r w:rsidR="009F60FF">
        <w:fldChar w:fldCharType="end"/>
      </w:r>
      <w:r w:rsidRPr="00EB7BE2">
        <w:rPr>
          <w:sz w:val="24"/>
          <w:szCs w:val="24"/>
        </w:rPr>
        <w:t>-</w:t>
      </w:r>
      <w:r w:rsidR="009F60FF">
        <w:fldChar w:fldCharType="begin"/>
      </w:r>
      <w:r w:rsidR="009F60FF">
        <w:instrText xml:space="preserve"> REF _Ref465440181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3.13.4</w:t>
      </w:r>
      <w:r w:rsidR="009F60FF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9F60FF">
        <w:fldChar w:fldCharType="begin"/>
      </w:r>
      <w:r w:rsidR="009F60FF">
        <w:instrText xml:space="preserve"> REF _Ref294695546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 xml:space="preserve"> 1.2.6 </w:t>
      </w:r>
      <w:r w:rsidR="009F60FF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_Ref294695403 \n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3.12.3</w:t>
      </w:r>
      <w:r w:rsidR="009F60FF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9F60FF">
        <w:fldChar w:fldCharType="begin"/>
      </w:r>
      <w:r w:rsidR="009F60FF">
        <w:instrText xml:space="preserve"> REF _Ref468201447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9F60FF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_Ref305979053 \r \h  \* MERGEFORMAT </w:instrText>
      </w:r>
      <w:r w:rsidR="009F60FF">
        <w:fldChar w:fldCharType="separate"/>
      </w:r>
      <w:r w:rsidR="00093638" w:rsidRPr="00751A4B">
        <w:rPr>
          <w:bCs w:val="0"/>
          <w:sz w:val="24"/>
          <w:szCs w:val="24"/>
        </w:rPr>
        <w:t>3.12.5</w:t>
      </w:r>
      <w:r w:rsidR="009F60FF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9F60FF">
        <w:fldChar w:fldCharType="begin"/>
      </w:r>
      <w:r w:rsidR="009F60FF">
        <w:instrText xml:space="preserve"> REF _Ref440272931 \r \h  \* MERGEFORMAT </w:instrText>
      </w:r>
      <w:r w:rsidR="009F60FF">
        <w:fldChar w:fldCharType="separate"/>
      </w:r>
      <w:r w:rsidR="00093638">
        <w:t>2</w:t>
      </w:r>
      <w:r w:rsidR="009F60FF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9F60FF">
        <w:fldChar w:fldCharType="begin"/>
      </w:r>
      <w:r w:rsidR="009F60FF">
        <w:instrText xml:space="preserve"> REF _Ref465437572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3.13.2</w:t>
      </w:r>
      <w:r w:rsidR="009F60FF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lastRenderedPageBreak/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9F60FF">
        <w:fldChar w:fldCharType="begin"/>
      </w:r>
      <w:r w:rsidR="009F60FF">
        <w:instrText xml:space="preserve"> REF _Ref468973892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3.3.14.4.4</w:t>
      </w:r>
      <w:r w:rsidR="009F60FF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9F60FF">
        <w:fldChar w:fldCharType="begin"/>
      </w:r>
      <w:r w:rsidR="009F60FF">
        <w:instrText xml:space="preserve"> REF _Ref440272931 \r \h  \* MERGEFORMAT </w:instrText>
      </w:r>
      <w:r w:rsidR="009F60FF">
        <w:fldChar w:fldCharType="separate"/>
      </w:r>
      <w:r w:rsidR="00093638">
        <w:t>2</w:t>
      </w:r>
      <w:r w:rsidR="009F60FF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9F60FF">
        <w:fldChar w:fldCharType="begin"/>
      </w:r>
      <w:r w:rsidR="009F60FF">
        <w:instrText xml:space="preserve"> REF _Ref465437572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3.13.2</w:t>
      </w:r>
      <w:r w:rsidR="009F60FF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9F60FF">
        <w:fldChar w:fldCharType="begin"/>
      </w:r>
      <w:r w:rsidR="009F60FF">
        <w:instrText xml:space="preserve"> REF _Ref468875001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3.12</w:t>
      </w:r>
      <w:r w:rsidR="009F60FF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9F60FF">
        <w:fldChar w:fldCharType="begin"/>
      </w:r>
      <w:r w:rsidR="009F60FF">
        <w:instrText xml:space="preserve"> REF _Ref468875070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3.12.6</w:t>
      </w:r>
      <w:r w:rsidR="009F60FF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9F60FF">
        <w:fldChar w:fldCharType="begin"/>
      </w:r>
      <w:r w:rsidR="009F60FF">
        <w:instrText xml:space="preserve"> REF _Ref191386085 \r \h  \* MERGEFORMAT </w:instrText>
      </w:r>
      <w:r w:rsidR="009F60FF">
        <w:fldChar w:fldCharType="separate"/>
      </w:r>
      <w:r w:rsidR="00093638" w:rsidRPr="00093638">
        <w:rPr>
          <w:iCs/>
          <w:sz w:val="24"/>
          <w:szCs w:val="24"/>
        </w:rPr>
        <w:t>1.1.1</w:t>
      </w:r>
      <w:r w:rsidR="009F60FF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195049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 w:rsidRPr="00195049"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195049">
        <w:rPr>
          <w:szCs w:val="24"/>
        </w:rPr>
        <w:t xml:space="preserve"> </w:t>
      </w:r>
    </w:p>
    <w:p w:rsidR="002B5044" w:rsidRPr="00195049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195049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 w:rsidRPr="00195049">
        <w:t>закупаемых услуг</w:t>
      </w:r>
      <w:bookmarkEnd w:id="732"/>
    </w:p>
    <w:p w:rsidR="002B5044" w:rsidRPr="00195049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195049">
        <w:rPr>
          <w:b w:val="0"/>
          <w:szCs w:val="24"/>
        </w:rPr>
        <w:t>Техническ</w:t>
      </w:r>
      <w:r w:rsidR="003776BB" w:rsidRPr="00195049">
        <w:rPr>
          <w:b w:val="0"/>
          <w:szCs w:val="24"/>
        </w:rPr>
        <w:t>о</w:t>
      </w:r>
      <w:proofErr w:type="gramStart"/>
      <w:r w:rsidR="003776BB" w:rsidRPr="00195049">
        <w:rPr>
          <w:b w:val="0"/>
          <w:szCs w:val="24"/>
        </w:rPr>
        <w:t>е(</w:t>
      </w:r>
      <w:proofErr w:type="spellStart"/>
      <w:proofErr w:type="gramEnd"/>
      <w:r w:rsidRPr="00195049">
        <w:rPr>
          <w:b w:val="0"/>
          <w:szCs w:val="24"/>
        </w:rPr>
        <w:t>ие</w:t>
      </w:r>
      <w:proofErr w:type="spellEnd"/>
      <w:r w:rsidR="003776BB" w:rsidRPr="00195049">
        <w:rPr>
          <w:b w:val="0"/>
          <w:szCs w:val="24"/>
        </w:rPr>
        <w:t>)</w:t>
      </w:r>
      <w:r w:rsidRPr="00195049">
        <w:rPr>
          <w:b w:val="0"/>
          <w:szCs w:val="24"/>
        </w:rPr>
        <w:t xml:space="preserve"> задани</w:t>
      </w:r>
      <w:r w:rsidR="003776BB" w:rsidRPr="00195049">
        <w:rPr>
          <w:b w:val="0"/>
          <w:szCs w:val="24"/>
        </w:rPr>
        <w:t>е(</w:t>
      </w:r>
      <w:r w:rsidRPr="00195049">
        <w:rPr>
          <w:b w:val="0"/>
          <w:szCs w:val="24"/>
        </w:rPr>
        <w:t>я</w:t>
      </w:r>
      <w:r w:rsidR="003776BB" w:rsidRPr="00195049">
        <w:rPr>
          <w:b w:val="0"/>
          <w:szCs w:val="24"/>
        </w:rPr>
        <w:t>)</w:t>
      </w:r>
      <w:r w:rsidRPr="00195049">
        <w:rPr>
          <w:b w:val="0"/>
          <w:szCs w:val="24"/>
        </w:rPr>
        <w:t xml:space="preserve"> </w:t>
      </w:r>
      <w:r w:rsidR="00A154B7" w:rsidRPr="00195049">
        <w:rPr>
          <w:b w:val="0"/>
          <w:szCs w:val="24"/>
        </w:rPr>
        <w:t xml:space="preserve">по Лоту №1 (подраздел </w:t>
      </w:r>
      <w:r w:rsidR="00B70851" w:rsidRPr="00195049">
        <w:rPr>
          <w:b w:val="0"/>
          <w:szCs w:val="24"/>
        </w:rPr>
        <w:fldChar w:fldCharType="begin"/>
      </w:r>
      <w:r w:rsidR="00A154B7" w:rsidRPr="00195049">
        <w:rPr>
          <w:b w:val="0"/>
          <w:szCs w:val="24"/>
        </w:rPr>
        <w:instrText xml:space="preserve"> REF _Ref440275279 \r \h </w:instrText>
      </w:r>
      <w:r w:rsidR="00195049">
        <w:rPr>
          <w:b w:val="0"/>
          <w:szCs w:val="24"/>
        </w:rPr>
        <w:instrText xml:space="preserve"> \* MERGEFORMAT </w:instrText>
      </w:r>
      <w:r w:rsidR="00B70851" w:rsidRPr="00195049">
        <w:rPr>
          <w:b w:val="0"/>
          <w:szCs w:val="24"/>
        </w:rPr>
      </w:r>
      <w:r w:rsidR="00B70851" w:rsidRPr="00195049">
        <w:rPr>
          <w:b w:val="0"/>
          <w:szCs w:val="24"/>
        </w:rPr>
        <w:fldChar w:fldCharType="separate"/>
      </w:r>
      <w:r w:rsidR="00093638" w:rsidRPr="00195049">
        <w:rPr>
          <w:b w:val="0"/>
          <w:szCs w:val="24"/>
        </w:rPr>
        <w:t>1.1.4</w:t>
      </w:r>
      <w:r w:rsidR="00B70851" w:rsidRPr="00195049">
        <w:rPr>
          <w:b w:val="0"/>
          <w:szCs w:val="24"/>
        </w:rPr>
        <w:fldChar w:fldCharType="end"/>
      </w:r>
      <w:r w:rsidR="00A154B7" w:rsidRPr="00195049">
        <w:rPr>
          <w:b w:val="0"/>
          <w:szCs w:val="24"/>
        </w:rPr>
        <w:t>)</w:t>
      </w:r>
      <w:r w:rsidRPr="00195049">
        <w:rPr>
          <w:b w:val="0"/>
          <w:szCs w:val="24"/>
        </w:rPr>
        <w:t xml:space="preserve"> изложен</w:t>
      </w:r>
      <w:r w:rsidR="00F463E8" w:rsidRPr="00195049">
        <w:rPr>
          <w:b w:val="0"/>
          <w:szCs w:val="24"/>
        </w:rPr>
        <w:t>о(</w:t>
      </w:r>
      <w:r w:rsidRPr="00195049">
        <w:rPr>
          <w:b w:val="0"/>
          <w:szCs w:val="24"/>
        </w:rPr>
        <w:t>ы</w:t>
      </w:r>
      <w:r w:rsidR="00F463E8" w:rsidRPr="00195049">
        <w:rPr>
          <w:b w:val="0"/>
          <w:szCs w:val="24"/>
        </w:rPr>
        <w:t>)</w:t>
      </w:r>
      <w:r w:rsidRPr="00195049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195049">
        <w:rPr>
          <w:b w:val="0"/>
          <w:szCs w:val="24"/>
        </w:rPr>
        <w:t>Участник</w:t>
      </w:r>
      <w:r w:rsidRPr="00195049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195049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195049">
        <w:t xml:space="preserve">Требование к </w:t>
      </w:r>
      <w:bookmarkEnd w:id="756"/>
      <w:bookmarkEnd w:id="757"/>
      <w:bookmarkEnd w:id="758"/>
      <w:r w:rsidR="00C3704B" w:rsidRPr="00195049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195049">
        <w:rPr>
          <w:b w:val="0"/>
          <w:szCs w:val="24"/>
        </w:rPr>
        <w:t xml:space="preserve">Дополнительные требования к </w:t>
      </w:r>
      <w:r w:rsidR="00C3704B" w:rsidRPr="00195049">
        <w:rPr>
          <w:b w:val="0"/>
          <w:szCs w:val="24"/>
        </w:rPr>
        <w:t>закупаемым услугам</w:t>
      </w:r>
      <w:r w:rsidR="003776BB" w:rsidRPr="00195049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195049">
        <w:rPr>
          <w:b w:val="0"/>
          <w:szCs w:val="24"/>
          <w:lang w:eastAsia="ru-RU"/>
        </w:rPr>
        <w:t>м(</w:t>
      </w:r>
      <w:proofErr w:type="gramEnd"/>
      <w:r w:rsidR="003776BB" w:rsidRPr="00195049">
        <w:rPr>
          <w:b w:val="0"/>
          <w:szCs w:val="24"/>
          <w:lang w:eastAsia="ru-RU"/>
        </w:rPr>
        <w:t>их) задании(</w:t>
      </w:r>
      <w:proofErr w:type="spellStart"/>
      <w:r w:rsidR="003776BB" w:rsidRPr="00195049">
        <w:rPr>
          <w:b w:val="0"/>
          <w:szCs w:val="24"/>
          <w:lang w:eastAsia="ru-RU"/>
        </w:rPr>
        <w:t>ях</w:t>
      </w:r>
      <w:proofErr w:type="spellEnd"/>
      <w:r w:rsidR="003776BB" w:rsidRPr="00195049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195049">
        <w:rPr>
          <w:b w:val="0"/>
          <w:szCs w:val="24"/>
          <w:lang w:eastAsia="ru-RU"/>
        </w:rPr>
        <w:t>о(</w:t>
      </w:r>
      <w:proofErr w:type="gramEnd"/>
      <w:r w:rsidR="003776BB" w:rsidRPr="00195049">
        <w:rPr>
          <w:b w:val="0"/>
          <w:szCs w:val="24"/>
          <w:lang w:eastAsia="ru-RU"/>
        </w:rPr>
        <w:t>их) задания(й) Закупочная комиссия отклонит Заявку</w:t>
      </w:r>
      <w:r w:rsidR="003776BB" w:rsidRPr="00AE1D21">
        <w:rPr>
          <w:b w:val="0"/>
          <w:szCs w:val="24"/>
          <w:lang w:eastAsia="ru-RU"/>
        </w:rPr>
        <w:t xml:space="preserve">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B70851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B70851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B70851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B70851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B70851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B70851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B70851">
        <w:rPr>
          <w:i/>
          <w:color w:val="000000"/>
        </w:rPr>
      </w:r>
      <w:r w:rsidR="00B70851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B70851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B70851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B70851">
        <w:rPr>
          <w:i/>
          <w:color w:val="000000"/>
        </w:rPr>
      </w:r>
      <w:r w:rsidR="00B70851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B70851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B70851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B7085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B70851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B70851">
              <w:fldChar w:fldCharType="begin"/>
            </w:r>
            <w:r w:rsidR="003C1FE1">
              <w:instrText xml:space="preserve"> REF _Ref440272931 \r \h </w:instrText>
            </w:r>
            <w:r w:rsidR="00B70851">
              <w:fldChar w:fldCharType="separate"/>
            </w:r>
            <w:r w:rsidR="00093638">
              <w:t>2</w:t>
            </w:r>
            <w:r w:rsidR="00B70851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B70851">
              <w:fldChar w:fldCharType="begin"/>
            </w:r>
            <w:r w:rsidR="003C1FE1">
              <w:instrText xml:space="preserve"> REF _Ref440272931 \r \h </w:instrText>
            </w:r>
            <w:r w:rsidR="00B70851">
              <w:fldChar w:fldCharType="separate"/>
            </w:r>
            <w:r w:rsidR="00093638">
              <w:t>2</w:t>
            </w:r>
            <w:r w:rsidR="00B70851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ED2D6D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ED2D6D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ED2D6D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ED2D6D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ED2D6D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ED2D6D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4" w:name="_Toc439170689"/>
            <w:bookmarkStart w:id="1185" w:name="_Toc439172791"/>
            <w:bookmarkStart w:id="1186" w:name="_Toc439173235"/>
            <w:bookmarkStart w:id="1187" w:name="_Toc439238231"/>
            <w:bookmarkStart w:id="1188" w:name="_Toc439252779"/>
            <w:bookmarkStart w:id="1189" w:name="_Ref440272147"/>
            <w:bookmarkStart w:id="1190" w:name="_Toc440361390"/>
            <w:bookmarkStart w:id="1191" w:name="_Ref444170284"/>
            <w:bookmarkStart w:id="1192" w:name="_Ref444170359"/>
            <w:bookmarkStart w:id="1193" w:name="_Toc47189494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ED2D6D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ED2D6D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</w:t>
      </w:r>
      <w:r w:rsidR="009F60FF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9F60FF">
        <w:fldChar w:fldCharType="begin"/>
      </w:r>
      <w:r w:rsidR="009F60FF">
        <w:instrText xml:space="preserve"> REF _Ref444170359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5.7.2</w:t>
      </w:r>
      <w:r w:rsidR="009F60FF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</w:t>
      </w:r>
      <w:r w:rsidR="009F60FF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B70851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B70851">
        <w:rPr>
          <w:vertAlign w:val="subscript"/>
        </w:rPr>
      </w:r>
      <w:r w:rsidR="00B70851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B70851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9F60FF">
        <w:fldChar w:fldCharType="begin"/>
      </w:r>
      <w:r w:rsidR="009F60FF">
        <w:instrText xml:space="preserve"> REF _Ref440275279 \r \h  \* MERGEFORMAT </w:instrText>
      </w:r>
      <w:r w:rsidR="009F60FF">
        <w:fldChar w:fldCharType="separate"/>
      </w:r>
      <w:r w:rsidR="00093638" w:rsidRPr="00093638">
        <w:rPr>
          <w:vertAlign w:val="subscript"/>
        </w:rPr>
        <w:t>1.1.4</w:t>
      </w:r>
      <w:r w:rsidR="009F60FF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B70851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B70851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B70851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B70851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B70851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B70851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737" w:rsidRDefault="006A2737">
      <w:pPr>
        <w:spacing w:line="240" w:lineRule="auto"/>
      </w:pPr>
      <w:r>
        <w:separator/>
      </w:r>
    </w:p>
  </w:endnote>
  <w:endnote w:type="continuationSeparator" w:id="0">
    <w:p w:rsidR="006A2737" w:rsidRDefault="006A2737">
      <w:pPr>
        <w:spacing w:line="240" w:lineRule="auto"/>
      </w:pPr>
      <w:r>
        <w:continuationSeparator/>
      </w:r>
    </w:p>
  </w:endnote>
  <w:endnote w:id="1">
    <w:p w:rsidR="00A23FE4" w:rsidRDefault="00A23FE4" w:rsidP="00A23FE4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B70851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B05D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B05D8" w:rsidRDefault="00DB05D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Pr="00FE7FC1" w:rsidRDefault="00DB05D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E7FC1">
      <w:rPr>
        <w:sz w:val="16"/>
        <w:szCs w:val="16"/>
        <w:lang w:eastAsia="ru-RU"/>
      </w:rPr>
      <w:t>Стр.</w:t>
    </w:r>
    <w:r w:rsidR="00B70851" w:rsidRPr="00FE7FC1">
      <w:rPr>
        <w:sz w:val="16"/>
        <w:szCs w:val="16"/>
        <w:lang w:eastAsia="ru-RU"/>
      </w:rPr>
      <w:fldChar w:fldCharType="begin"/>
    </w:r>
    <w:r w:rsidRPr="00FE7FC1">
      <w:rPr>
        <w:sz w:val="16"/>
        <w:szCs w:val="16"/>
        <w:lang w:eastAsia="ru-RU"/>
      </w:rPr>
      <w:instrText xml:space="preserve"> PAGE </w:instrText>
    </w:r>
    <w:r w:rsidR="00B70851" w:rsidRPr="00FE7FC1">
      <w:rPr>
        <w:sz w:val="16"/>
        <w:szCs w:val="16"/>
        <w:lang w:eastAsia="ru-RU"/>
      </w:rPr>
      <w:fldChar w:fldCharType="separate"/>
    </w:r>
    <w:r w:rsidR="00CD4FFF">
      <w:rPr>
        <w:noProof/>
        <w:sz w:val="16"/>
        <w:szCs w:val="16"/>
        <w:lang w:eastAsia="ru-RU"/>
      </w:rPr>
      <w:t>2</w:t>
    </w:r>
    <w:r w:rsidR="00B70851" w:rsidRPr="00FE7FC1">
      <w:rPr>
        <w:sz w:val="16"/>
        <w:szCs w:val="16"/>
        <w:lang w:eastAsia="ru-RU"/>
      </w:rPr>
      <w:fldChar w:fldCharType="end"/>
    </w:r>
  </w:p>
  <w:p w:rsidR="00DB05D8" w:rsidRPr="00EE0539" w:rsidRDefault="00DB05D8" w:rsidP="00832D0A">
    <w:pPr>
      <w:pStyle w:val="aff2"/>
      <w:jc w:val="center"/>
      <w:rPr>
        <w:sz w:val="18"/>
        <w:szCs w:val="18"/>
      </w:rPr>
    </w:pPr>
    <w:r w:rsidRPr="00FE7FC1">
      <w:rPr>
        <w:sz w:val="18"/>
        <w:szCs w:val="18"/>
      </w:rPr>
      <w:t>Открытый запрос предложений на право заключения Договор</w:t>
    </w:r>
    <w:r w:rsidR="00FE7FC1" w:rsidRPr="00FE7FC1">
      <w:rPr>
        <w:sz w:val="18"/>
        <w:szCs w:val="18"/>
      </w:rPr>
      <w:t>а</w:t>
    </w:r>
    <w:r w:rsidRPr="00FE7FC1">
      <w:rPr>
        <w:sz w:val="18"/>
        <w:szCs w:val="18"/>
      </w:rPr>
      <w:t xml:space="preserve"> </w:t>
    </w:r>
    <w:r w:rsidR="001E333B" w:rsidRPr="001E333B">
      <w:rPr>
        <w:sz w:val="18"/>
        <w:szCs w:val="18"/>
      </w:rPr>
      <w:t xml:space="preserve">на оказание услуг по повышению квалификации электромонтеров </w:t>
    </w:r>
    <w:proofErr w:type="gramStart"/>
    <w:r w:rsidR="001E333B" w:rsidRPr="001E333B">
      <w:rPr>
        <w:sz w:val="18"/>
        <w:szCs w:val="18"/>
      </w:rPr>
      <w:t>ВЛ</w:t>
    </w:r>
    <w:proofErr w:type="gramEnd"/>
    <w:r w:rsidR="001E333B" w:rsidRPr="001E333B">
      <w:rPr>
        <w:sz w:val="18"/>
        <w:szCs w:val="18"/>
      </w:rPr>
      <w:t>, электрослесарей и др. на 2018 год</w:t>
    </w:r>
    <w:r w:rsidRPr="00FE7FC1">
      <w:rPr>
        <w:sz w:val="18"/>
        <w:szCs w:val="18"/>
      </w:rPr>
      <w:t xml:space="preserve"> для нужд ПАО «МРСК Центра» (филиал</w:t>
    </w:r>
    <w:r w:rsidR="00FE7FC1" w:rsidRPr="00FE7FC1">
      <w:rPr>
        <w:sz w:val="18"/>
        <w:szCs w:val="18"/>
      </w:rPr>
      <w:t>а</w:t>
    </w:r>
    <w:r w:rsidRPr="00FE7FC1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737" w:rsidRDefault="006A2737">
      <w:pPr>
        <w:spacing w:line="240" w:lineRule="auto"/>
      </w:pPr>
      <w:r>
        <w:separator/>
      </w:r>
    </w:p>
  </w:footnote>
  <w:footnote w:type="continuationSeparator" w:id="0">
    <w:p w:rsidR="006A2737" w:rsidRDefault="006A2737">
      <w:pPr>
        <w:spacing w:line="240" w:lineRule="auto"/>
      </w:pPr>
      <w:r>
        <w:continuationSeparator/>
      </w:r>
    </w:p>
  </w:footnote>
  <w:footnote w:id="1">
    <w:p w:rsidR="00DB05D8" w:rsidRPr="00B36685" w:rsidRDefault="00DB05D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DB05D8" w:rsidRDefault="00DB05D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DB05D8" w:rsidRDefault="00DB05D8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DB05D8" w:rsidRDefault="00DB05D8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Pr="00930031" w:rsidRDefault="00DB05D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5049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E0693"/>
    <w:rsid w:val="001E200B"/>
    <w:rsid w:val="001E3137"/>
    <w:rsid w:val="001E333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375A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55C19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0D1C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A2737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10BB"/>
    <w:rsid w:val="008829F7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60FF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1FA9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0B37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0E2C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4FFF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4BE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429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E7FC1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Donskov.AY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0B2A6-1938-4301-8822-CA8E64448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90</Pages>
  <Words>27205</Words>
  <Characters>155075</Characters>
  <Application>Microsoft Office Word</Application>
  <DocSecurity>0</DocSecurity>
  <Lines>1292</Lines>
  <Paragraphs>363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181917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136</cp:revision>
  <cp:lastPrinted>2015-12-29T14:27:00Z</cp:lastPrinted>
  <dcterms:created xsi:type="dcterms:W3CDTF">2016-01-13T12:36:00Z</dcterms:created>
  <dcterms:modified xsi:type="dcterms:W3CDTF">2017-11-15T06:09:00Z</dcterms:modified>
</cp:coreProperties>
</file>